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10"/>
          <w:szCs w:val="10"/>
        </w:rPr>
        <w:jc w:val="left"/>
        <w:spacing w:before="1" w:lineRule="exact" w:line="100"/>
      </w:pPr>
      <w:r>
        <w:rPr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299"/>
      </w:pPr>
      <w:r>
        <w:pict>
          <v:shape type="#_x0000_t75" style="width:30pt;height:30pt">
            <v:imagedata o:title="" r:id="rId4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p>
      <w:pPr>
        <w:rPr>
          <w:sz w:val="13"/>
          <w:szCs w:val="13"/>
        </w:rPr>
        <w:jc w:val="left"/>
        <w:spacing w:before="4" w:lineRule="exact" w:line="120"/>
      </w:pPr>
      <w:r>
        <w:rPr>
          <w:sz w:val="13"/>
          <w:szCs w:val="13"/>
        </w:rPr>
      </w:r>
    </w:p>
    <w:p>
      <w:pPr>
        <w:rPr>
          <w:rFonts w:cs="Arial" w:hAnsi="Arial" w:eastAsia="Arial" w:ascii="Arial"/>
          <w:sz w:val="12"/>
          <w:szCs w:val="12"/>
        </w:rPr>
        <w:jc w:val="left"/>
        <w:spacing w:lineRule="exact" w:line="120"/>
        <w:ind w:left="179" w:right="-38"/>
      </w:pPr>
      <w:r>
        <w:rPr>
          <w:rFonts w:cs="Arial" w:hAnsi="Arial" w:eastAsia="Arial" w:ascii="Arial"/>
          <w:b/>
          <w:color w:val="808080"/>
          <w:spacing w:val="0"/>
          <w:w w:val="100"/>
          <w:sz w:val="12"/>
          <w:szCs w:val="12"/>
        </w:rPr>
        <w:t>Rapor</w:t>
      </w:r>
      <w:r>
        <w:rPr>
          <w:rFonts w:cs="Times New Roman" w:hAnsi="Times New Roman" w:eastAsia="Times New Roman" w:ascii="Times New Roman"/>
          <w:b/>
          <w:color w:val="808080"/>
          <w:spacing w:val="4"/>
          <w:w w:val="100"/>
          <w:sz w:val="12"/>
          <w:szCs w:val="12"/>
        </w:rPr>
        <w:t> </w:t>
      </w:r>
      <w:r>
        <w:rPr>
          <w:rFonts w:cs="Arial" w:hAnsi="Arial" w:eastAsia="Arial" w:ascii="Arial"/>
          <w:b/>
          <w:color w:val="808080"/>
          <w:spacing w:val="-9"/>
          <w:w w:val="100"/>
          <w:sz w:val="12"/>
          <w:szCs w:val="12"/>
        </w:rPr>
        <w:t>T</w:t>
      </w:r>
      <w:r>
        <w:rPr>
          <w:rFonts w:cs="Arial" w:hAnsi="Arial" w:eastAsia="Arial" w:ascii="Arial"/>
          <w:b/>
          <w:color w:val="808080"/>
          <w:spacing w:val="0"/>
          <w:w w:val="100"/>
          <w:sz w:val="12"/>
          <w:szCs w:val="12"/>
        </w:rPr>
        <w:t>arihi</w:t>
      </w:r>
      <w:r>
        <w:rPr>
          <w:rFonts w:cs="Times New Roman" w:hAnsi="Times New Roman" w:eastAsia="Times New Roman" w:ascii="Times New Roman"/>
          <w:b/>
          <w:color w:val="808080"/>
          <w:spacing w:val="4"/>
          <w:w w:val="100"/>
          <w:sz w:val="12"/>
          <w:szCs w:val="12"/>
        </w:rPr>
        <w:t> </w:t>
      </w:r>
      <w:r>
        <w:rPr>
          <w:rFonts w:cs="Arial" w:hAnsi="Arial" w:eastAsia="Arial" w:ascii="Arial"/>
          <w:b/>
          <w:color w:val="808080"/>
          <w:spacing w:val="0"/>
          <w:w w:val="100"/>
          <w:sz w:val="12"/>
          <w:szCs w:val="12"/>
        </w:rPr>
        <w:t>:</w:t>
      </w:r>
      <w:r>
        <w:rPr>
          <w:rFonts w:cs="Times New Roman" w:hAnsi="Times New Roman" w:eastAsia="Times New Roman" w:ascii="Times New Roman"/>
          <w:b/>
          <w:color w:val="808080"/>
          <w:spacing w:val="4"/>
          <w:w w:val="100"/>
          <w:sz w:val="12"/>
          <w:szCs w:val="12"/>
        </w:rPr>
        <w:t> </w:t>
      </w:r>
      <w:r>
        <w:rPr>
          <w:rFonts w:cs="Arial" w:hAnsi="Arial" w:eastAsia="Arial" w:ascii="Arial"/>
          <w:b/>
          <w:color w:val="808080"/>
          <w:spacing w:val="0"/>
          <w:w w:val="100"/>
          <w:sz w:val="12"/>
          <w:szCs w:val="12"/>
        </w:rPr>
        <w:t>12.02.2018</w:t>
      </w:r>
      <w:r>
        <w:rPr>
          <w:rFonts w:cs="Times New Roman" w:hAnsi="Times New Roman" w:eastAsia="Times New Roman" w:ascii="Times New Roman"/>
          <w:b/>
          <w:color w:val="808080"/>
          <w:spacing w:val="4"/>
          <w:w w:val="100"/>
          <w:sz w:val="12"/>
          <w:szCs w:val="12"/>
        </w:rPr>
        <w:t> </w:t>
      </w:r>
      <w:r>
        <w:rPr>
          <w:rFonts w:cs="Arial" w:hAnsi="Arial" w:eastAsia="Arial" w:ascii="Arial"/>
          <w:b/>
          <w:color w:val="808080"/>
          <w:spacing w:val="0"/>
          <w:w w:val="100"/>
          <w:sz w:val="12"/>
          <w:szCs w:val="12"/>
        </w:rPr>
        <w:t>Saat</w:t>
      </w:r>
      <w:r>
        <w:rPr>
          <w:rFonts w:cs="Times New Roman" w:hAnsi="Times New Roman" w:eastAsia="Times New Roman" w:ascii="Times New Roman"/>
          <w:b/>
          <w:color w:val="808080"/>
          <w:spacing w:val="4"/>
          <w:w w:val="100"/>
          <w:sz w:val="12"/>
          <w:szCs w:val="12"/>
        </w:rPr>
        <w:t> </w:t>
      </w:r>
      <w:r>
        <w:rPr>
          <w:rFonts w:cs="Arial" w:hAnsi="Arial" w:eastAsia="Arial" w:ascii="Arial"/>
          <w:b/>
          <w:color w:val="808080"/>
          <w:spacing w:val="0"/>
          <w:w w:val="100"/>
          <w:sz w:val="12"/>
          <w:szCs w:val="12"/>
        </w:rPr>
        <w:t>19:09:31</w:t>
      </w:r>
      <w:r>
        <w:rPr>
          <w:rFonts w:cs="Arial" w:hAnsi="Arial" w:eastAsia="Arial" w:ascii="Arial"/>
          <w:color w:val="000000"/>
          <w:spacing w:val="0"/>
          <w:w w:val="100"/>
          <w:sz w:val="12"/>
          <w:szCs w:val="12"/>
        </w:rPr>
      </w:r>
    </w:p>
    <w:p>
      <w:pPr>
        <w:rPr>
          <w:sz w:val="11"/>
          <w:szCs w:val="11"/>
        </w:rPr>
        <w:jc w:val="left"/>
        <w:spacing w:before="9" w:lineRule="exact" w:line="100"/>
      </w:pPr>
      <w:r>
        <w:br w:type="column"/>
      </w:r>
      <w:r>
        <w:rPr>
          <w:sz w:val="11"/>
          <w:szCs w:val="11"/>
        </w:rPr>
      </w:r>
    </w:p>
    <w:p>
      <w:pPr>
        <w:rPr>
          <w:rFonts w:cs="Arial" w:hAnsi="Arial" w:eastAsia="Arial" w:ascii="Arial"/>
          <w:sz w:val="25"/>
          <w:szCs w:val="25"/>
        </w:rPr>
        <w:jc w:val="center"/>
        <w:ind w:left="1207" w:right="5424"/>
      </w:pPr>
      <w:r>
        <w:rPr>
          <w:rFonts w:cs="Arial" w:hAnsi="Arial" w:eastAsia="Arial" w:ascii="Arial"/>
          <w:spacing w:val="0"/>
          <w:w w:val="100"/>
          <w:sz w:val="25"/>
          <w:szCs w:val="25"/>
        </w:rPr>
        <w:t>T.C.</w:t>
      </w:r>
    </w:p>
    <w:p>
      <w:pPr>
        <w:rPr>
          <w:rFonts w:cs="Arial" w:hAnsi="Arial" w:eastAsia="Arial" w:ascii="Arial"/>
          <w:sz w:val="25"/>
          <w:szCs w:val="25"/>
        </w:rPr>
        <w:jc w:val="center"/>
        <w:spacing w:before="36"/>
        <w:ind w:left="-39" w:right="4177"/>
        <w:sectPr>
          <w:pgNumType w:start="1"/>
          <w:pgMar w:footer="513" w:header="0" w:top="240" w:bottom="280" w:left="180" w:right="260"/>
          <w:footerReference w:type="default" r:id="rId3"/>
          <w:pgSz w:w="11900" w:h="16820"/>
          <w:cols w:num="2" w:equalWidth="off">
            <w:col w:w="2404" w:space="1871"/>
            <w:col w:w="7185"/>
          </w:cols>
        </w:sectPr>
      </w:pPr>
      <w:r>
        <w:rPr>
          <w:rFonts w:cs="Arial" w:hAnsi="Arial" w:eastAsia="Arial" w:ascii="Arial"/>
          <w:spacing w:val="0"/>
          <w:w w:val="100"/>
          <w:sz w:val="25"/>
          <w:szCs w:val="25"/>
        </w:rPr>
        <w:t>M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İ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LLÎ</w:t>
      </w:r>
      <w:r>
        <w:rPr>
          <w:rFonts w:cs="Times New Roman" w:hAnsi="Times New Roman" w:eastAsia="Times New Roman" w:ascii="Times New Roman"/>
          <w:spacing w:val="9"/>
          <w:w w:val="100"/>
          <w:sz w:val="25"/>
          <w:szCs w:val="25"/>
        </w:rPr>
        <w:t> 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E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Ğİ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T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İ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M</w:t>
      </w:r>
      <w:r>
        <w:rPr>
          <w:rFonts w:cs="Times New Roman" w:hAnsi="Times New Roman" w:eastAsia="Times New Roman" w:ascii="Times New Roman"/>
          <w:spacing w:val="9"/>
          <w:w w:val="100"/>
          <w:sz w:val="25"/>
          <w:szCs w:val="25"/>
        </w:rPr>
        <w:t> 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BAKANLI</w:t>
      </w:r>
      <w:r>
        <w:rPr>
          <w:rFonts w:cs="Arial" w:hAnsi="Arial" w:eastAsia="Arial" w:ascii="Arial"/>
          <w:spacing w:val="0"/>
          <w:w w:val="100"/>
          <w:sz w:val="25"/>
          <w:szCs w:val="25"/>
        </w:rPr>
        <w:t>Ğ</w:t>
      </w:r>
      <w:r>
        <w:rPr>
          <w:rFonts w:cs="Arial" w:hAnsi="Arial" w:eastAsia="Arial" w:ascii="Arial"/>
          <w:spacing w:val="0"/>
          <w:w w:val="101"/>
          <w:sz w:val="25"/>
          <w:szCs w:val="25"/>
        </w:rPr>
        <w:t>I</w:t>
      </w:r>
      <w:r>
        <w:rPr>
          <w:rFonts w:cs="Arial" w:hAnsi="Arial" w:eastAsia="Arial" w:ascii="Arial"/>
          <w:spacing w:val="0"/>
          <w:w w:val="100"/>
          <w:sz w:val="25"/>
          <w:szCs w:val="2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3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tabs>
          <w:tab w:pos="11320" w:val="left"/>
        </w:tabs>
        <w:jc w:val="left"/>
        <w:spacing w:before="42" w:lineRule="exact" w:line="180"/>
        <w:ind w:left="112"/>
        <w:sectPr>
          <w:type w:val="continuous"/>
          <w:pgSz w:w="11900" w:h="16820"/>
          <w:pgMar w:top="240" w:bottom="280" w:left="180" w:right="260"/>
        </w:sectPr>
      </w:pPr>
      <w:r>
        <w:rPr>
          <w:rFonts w:cs="Arial" w:hAnsi="Arial" w:eastAsia="Arial" w:ascii="Arial"/>
          <w:b/>
          <w:w w:val="103"/>
          <w:position w:val="-1"/>
          <w:sz w:val="17"/>
          <w:szCs w:val="17"/>
        </w:rPr>
      </w:r>
      <w:r>
        <w:rPr>
          <w:rFonts w:cs="Arial" w:hAnsi="Arial" w:eastAsia="Arial" w:ascii="Arial"/>
          <w:b/>
          <w:w w:val="103"/>
          <w:position w:val="-1"/>
          <w:sz w:val="17"/>
          <w:szCs w:val="17"/>
          <w:highlight w:val="lightGray"/>
        </w:rPr>
        <w:t> </w:t>
      </w:r>
      <w:r>
        <w:rPr>
          <w:rFonts w:cs="Times New Roman" w:hAnsi="Times New Roman" w:eastAsia="Times New Roman" w:ascii="Times New Roman"/>
          <w:b/>
          <w:w w:val="100"/>
          <w:position w:val="-1"/>
          <w:sz w:val="17"/>
          <w:szCs w:val="17"/>
          <w:highlight w:val="lightGray"/>
        </w:rPr>
        <w:t>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-1"/>
          <w:sz w:val="17"/>
          <w:szCs w:val="17"/>
          <w:highlight w:val="lightGray"/>
        </w:rPr>
        <w:t> </w:t>
      </w:r>
      <w:r>
        <w:rPr>
          <w:rFonts w:cs="Times New Roman" w:hAnsi="Times New Roman" w:eastAsia="Times New Roman" w:ascii="Times New Roman"/>
          <w:b/>
          <w:spacing w:val="-10"/>
          <w:w w:val="100"/>
          <w:position w:val="-1"/>
          <w:sz w:val="17"/>
          <w:szCs w:val="17"/>
          <w:highlight w:val="lightGray"/>
        </w:rPr>
      </w:r>
      <w:r>
        <w:rPr>
          <w:rFonts w:cs="Times New Roman" w:hAnsi="Times New Roman" w:eastAsia="Times New Roman" w:ascii="Times New Roman"/>
          <w:b/>
          <w:spacing w:val="-10"/>
          <w:w w:val="100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2"/>
          <w:position w:val="-1"/>
          <w:sz w:val="17"/>
          <w:szCs w:val="17"/>
          <w:highlight w:val="lightGray"/>
        </w:rPr>
        <w:t>KURU</w:t>
      </w:r>
      <w:r>
        <w:rPr>
          <w:rFonts w:cs="Arial" w:hAnsi="Arial" w:eastAsia="Arial" w:ascii="Arial"/>
          <w:b/>
          <w:spacing w:val="0"/>
          <w:w w:val="102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  <w:t>L</w:t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-3"/>
          <w:w w:val="103"/>
          <w:position w:val="-1"/>
          <w:sz w:val="17"/>
          <w:szCs w:val="17"/>
          <w:highlight w:val="lightGray"/>
        </w:rPr>
        <w:t> </w:t>
      </w:r>
      <w:r>
        <w:rPr>
          <w:rFonts w:cs="Arial" w:hAnsi="Arial" w:eastAsia="Arial" w:ascii="Arial"/>
          <w:b/>
          <w:spacing w:val="-3"/>
          <w:w w:val="103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  <w:t>RAPOR</w:t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  <w:t> </w:t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  <w:t>DE</w:t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-13"/>
          <w:w w:val="103"/>
          <w:position w:val="-1"/>
          <w:sz w:val="17"/>
          <w:szCs w:val="17"/>
          <w:highlight w:val="lightGray"/>
        </w:rPr>
        <w:t>T</w:t>
      </w:r>
      <w:r>
        <w:rPr>
          <w:rFonts w:cs="Arial" w:hAnsi="Arial" w:eastAsia="Arial" w:ascii="Arial"/>
          <w:b/>
          <w:spacing w:val="-13"/>
          <w:w w:val="103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-16"/>
          <w:w w:val="102"/>
          <w:position w:val="-1"/>
          <w:sz w:val="17"/>
          <w:szCs w:val="17"/>
          <w:highlight w:val="lightGray"/>
        </w:rPr>
        <w:t>A</w:t>
      </w:r>
      <w:r>
        <w:rPr>
          <w:rFonts w:cs="Arial" w:hAnsi="Arial" w:eastAsia="Arial" w:ascii="Arial"/>
          <w:b/>
          <w:spacing w:val="-16"/>
          <w:w w:val="102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  <w:t>YLARI</w:t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position w:val="-1"/>
          <w:sz w:val="17"/>
          <w:szCs w:val="17"/>
          <w:highlight w:val="lightGray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7"/>
          <w:szCs w:val="17"/>
          <w:highlight w:val="lightGray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7"/>
          <w:szCs w:val="17"/>
          <w:highlight w:val="lightGray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7"/>
          <w:szCs w:val="17"/>
        </w:rPr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7"/>
          <w:szCs w:val="17"/>
        </w:rPr>
      </w:r>
    </w:p>
    <w:p>
      <w:pPr>
        <w:rPr>
          <w:sz w:val="16"/>
          <w:szCs w:val="16"/>
        </w:rPr>
        <w:jc w:val="left"/>
        <w:spacing w:before="9" w:lineRule="exact" w:line="160"/>
      </w:pP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ind w:left="112" w:right="-43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KURUL</w:t>
      </w:r>
      <w:r>
        <w:rPr>
          <w:rFonts w:cs="Times New Roman" w:hAnsi="Times New Roman" w:eastAsia="Times New Roman" w:ascii="Times New Roman"/>
          <w:b/>
          <w:spacing w:val="2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spacing w:val="0"/>
          <w:w w:val="104"/>
          <w:sz w:val="15"/>
          <w:szCs w:val="15"/>
        </w:rPr>
        <w:t>NOSU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5"/>
          <w:szCs w:val="15"/>
        </w:rPr>
        <w:jc w:val="left"/>
        <w:spacing w:before="4" w:lineRule="exact" w:line="140"/>
      </w:pPr>
      <w:r>
        <w:br w:type="column"/>
      </w: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ind w:right="-48"/>
      </w:pPr>
      <w:r>
        <w:rPr>
          <w:rFonts w:cs="Arial" w:hAnsi="Arial" w:eastAsia="Arial" w:ascii="Arial"/>
          <w:b/>
          <w:spacing w:val="0"/>
          <w:w w:val="100"/>
          <w:position w:val="-2"/>
          <w:sz w:val="17"/>
          <w:szCs w:val="17"/>
        </w:rPr>
        <w:t>: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2"/>
          <w:sz w:val="17"/>
          <w:szCs w:val="17"/>
        </w:rPr>
        <w:t> </w:t>
      </w:r>
      <w:r>
        <w:rPr>
          <w:rFonts w:cs="Times New Roman" w:hAnsi="Times New Roman" w:eastAsia="Times New Roman" w:ascii="Times New Roman"/>
          <w:b/>
          <w:spacing w:val="13"/>
          <w:w w:val="100"/>
          <w:position w:val="-2"/>
          <w:sz w:val="17"/>
          <w:szCs w:val="17"/>
        </w:rPr>
        <w:t> </w:t>
      </w:r>
      <w:r>
        <w:rPr>
          <w:rFonts w:cs="Arial" w:hAnsi="Arial" w:eastAsia="Arial" w:ascii="Arial"/>
          <w:color w:val="FF0000"/>
          <w:spacing w:val="0"/>
          <w:w w:val="101"/>
          <w:position w:val="0"/>
          <w:sz w:val="16"/>
          <w:szCs w:val="16"/>
        </w:rPr>
        <w:t>105.562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sz w:val="16"/>
          <w:szCs w:val="16"/>
        </w:rPr>
        <w:jc w:val="left"/>
        <w:spacing w:before="9" w:lineRule="exact" w:line="160"/>
      </w:pPr>
      <w:r>
        <w:br w:type="column"/>
      </w: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ind w:right="-43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KURUL</w:t>
      </w:r>
      <w:r>
        <w:rPr>
          <w:rFonts w:cs="Times New Roman" w:hAnsi="Times New Roman" w:eastAsia="Times New Roman" w:ascii="Times New Roman"/>
          <w:b/>
          <w:spacing w:val="2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spacing w:val="-11"/>
          <w:w w:val="104"/>
          <w:sz w:val="15"/>
          <w:szCs w:val="15"/>
        </w:rPr>
        <w:t>T</w:t>
      </w:r>
      <w:r>
        <w:rPr>
          <w:rFonts w:cs="Arial" w:hAnsi="Arial" w:eastAsia="Arial" w:ascii="Arial"/>
          <w:b/>
          <w:spacing w:val="0"/>
          <w:w w:val="104"/>
          <w:sz w:val="15"/>
          <w:szCs w:val="15"/>
        </w:rPr>
        <w:t>AR</w:t>
      </w:r>
      <w:r>
        <w:rPr>
          <w:rFonts w:cs="Arial" w:hAnsi="Arial" w:eastAsia="Arial" w:ascii="Arial"/>
          <w:b/>
          <w:spacing w:val="0"/>
          <w:w w:val="104"/>
          <w:sz w:val="15"/>
          <w:szCs w:val="15"/>
        </w:rPr>
        <w:t>İ</w:t>
      </w:r>
      <w:r>
        <w:rPr>
          <w:rFonts w:cs="Arial" w:hAnsi="Arial" w:eastAsia="Arial" w:ascii="Arial"/>
          <w:b/>
          <w:spacing w:val="0"/>
          <w:w w:val="104"/>
          <w:sz w:val="15"/>
          <w:szCs w:val="15"/>
        </w:rPr>
        <w:t>H</w:t>
      </w:r>
      <w:r>
        <w:rPr>
          <w:rFonts w:cs="Arial" w:hAnsi="Arial" w:eastAsia="Arial" w:ascii="Arial"/>
          <w:b/>
          <w:spacing w:val="0"/>
          <w:w w:val="104"/>
          <w:sz w:val="15"/>
          <w:szCs w:val="15"/>
        </w:rPr>
        <w:t>İ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4"/>
          <w:szCs w:val="14"/>
        </w:rPr>
        <w:jc w:val="left"/>
        <w:spacing w:before="10" w:lineRule="exact" w:line="140"/>
      </w:pPr>
      <w:r>
        <w:br w:type="column"/>
      </w: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ectPr>
          <w:type w:val="continuous"/>
          <w:pgSz w:w="11900" w:h="16820"/>
          <w:pgMar w:top="240" w:bottom="280" w:left="180" w:right="260"/>
          <w:cols w:num="4" w:equalWidth="off">
            <w:col w:w="1150" w:space="719"/>
            <w:col w:w="741" w:space="3569"/>
            <w:col w:w="1097" w:space="1303"/>
            <w:col w:w="2881"/>
          </w:cols>
        </w:sectPr>
      </w:pPr>
      <w:r>
        <w:pict>
          <v:shape type="#_x0000_t75" style="position:absolute;margin-left:539.95pt;margin-top:17.05pt;width:33pt;height:36pt;mso-position-horizontal-relative:page;mso-position-vertical-relative:page;z-index:-365">
            <v:imagedata o:title="" r:id="rId5"/>
          </v:shape>
        </w:pic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:</w:t>
      </w:r>
      <w:r>
        <w:rPr>
          <w:rFonts w:cs="Times New Roman" w:hAnsi="Times New Roman" w:eastAsia="Times New Roman" w:ascii="Times New Roman"/>
          <w:b/>
          <w:spacing w:val="33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1"/>
          <w:sz w:val="16"/>
          <w:szCs w:val="16"/>
        </w:rPr>
        <w:t>08</w:t>
      </w:r>
      <w:r>
        <w:rPr>
          <w:rFonts w:cs="Times New Roman" w:hAnsi="Times New Roman" w:eastAsia="Times New Roman" w:ascii="Times New Roman"/>
          <w:color w:val="FF0000"/>
          <w:spacing w:val="7"/>
          <w:w w:val="100"/>
          <w:position w:val="1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1"/>
          <w:sz w:val="16"/>
          <w:szCs w:val="16"/>
        </w:rPr>
        <w:t>Ş</w:t>
      </w:r>
      <w:r>
        <w:rPr>
          <w:rFonts w:cs="Arial" w:hAnsi="Arial" w:eastAsia="Arial" w:ascii="Arial"/>
          <w:color w:val="FF0000"/>
          <w:spacing w:val="0"/>
          <w:w w:val="100"/>
          <w:position w:val="1"/>
          <w:sz w:val="16"/>
          <w:szCs w:val="16"/>
        </w:rPr>
        <w:t>ubat</w:t>
      </w:r>
      <w:r>
        <w:rPr>
          <w:rFonts w:cs="Times New Roman" w:hAnsi="Times New Roman" w:eastAsia="Times New Roman" w:ascii="Times New Roman"/>
          <w:color w:val="FF0000"/>
          <w:spacing w:val="9"/>
          <w:w w:val="100"/>
          <w:position w:val="1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1"/>
          <w:sz w:val="16"/>
          <w:szCs w:val="16"/>
        </w:rPr>
        <w:t>2018</w:t>
      </w:r>
      <w:r>
        <w:rPr>
          <w:rFonts w:cs="Times New Roman" w:hAnsi="Times New Roman" w:eastAsia="Times New Roman" w:ascii="Times New Roman"/>
          <w:color w:val="FF0000"/>
          <w:spacing w:val="0"/>
          <w:w w:val="100"/>
          <w:position w:val="1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color w:val="FF0000"/>
          <w:spacing w:val="14"/>
          <w:w w:val="100"/>
          <w:position w:val="1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1"/>
          <w:position w:val="1"/>
          <w:sz w:val="16"/>
          <w:szCs w:val="16"/>
        </w:rPr>
        <w:t>15:00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sz w:val="16"/>
          <w:szCs w:val="16"/>
        </w:rPr>
        <w:jc w:val="left"/>
        <w:spacing w:before="9" w:lineRule="exact" w:line="160"/>
      </w:pP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ind w:left="112" w:right="-43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KURUL</w:t>
      </w:r>
      <w:r>
        <w:rPr>
          <w:rFonts w:cs="Times New Roman" w:hAnsi="Times New Roman" w:eastAsia="Times New Roman" w:ascii="Times New Roman"/>
          <w:b/>
          <w:spacing w:val="2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spacing w:val="0"/>
          <w:w w:val="104"/>
          <w:sz w:val="15"/>
          <w:szCs w:val="15"/>
        </w:rPr>
        <w:t>ADI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5"/>
          <w:szCs w:val="15"/>
        </w:rPr>
        <w:jc w:val="left"/>
        <w:spacing w:before="3" w:lineRule="exact" w:line="140"/>
      </w:pPr>
      <w:r>
        <w:br w:type="column"/>
      </w: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ind w:right="-48"/>
      </w:pPr>
      <w:r>
        <w:rPr>
          <w:rFonts w:cs="Arial" w:hAnsi="Arial" w:eastAsia="Arial" w:ascii="Arial"/>
          <w:b/>
          <w:spacing w:val="0"/>
          <w:w w:val="100"/>
          <w:position w:val="-2"/>
          <w:sz w:val="17"/>
          <w:szCs w:val="17"/>
        </w:rPr>
        <w:t>:</w:t>
      </w:r>
      <w:r>
        <w:rPr>
          <w:rFonts w:cs="Times New Roman" w:hAnsi="Times New Roman" w:eastAsia="Times New Roman" w:ascii="Times New Roman"/>
          <w:b/>
          <w:spacing w:val="10"/>
          <w:w w:val="100"/>
          <w:position w:val="-2"/>
          <w:sz w:val="17"/>
          <w:szCs w:val="17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0"/>
          <w:sz w:val="16"/>
          <w:szCs w:val="16"/>
        </w:rPr>
        <w:t>Zümre</w:t>
      </w:r>
      <w:r>
        <w:rPr>
          <w:rFonts w:cs="Times New Roman" w:hAnsi="Times New Roman" w:eastAsia="Times New Roman" w:ascii="Times New Roman"/>
          <w:color w:val="FF0000"/>
          <w:spacing w:val="10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0"/>
          <w:sz w:val="16"/>
          <w:szCs w:val="16"/>
        </w:rPr>
        <w:t>Ö</w:t>
      </w:r>
      <w:r>
        <w:rPr>
          <w:rFonts w:cs="Arial" w:hAnsi="Arial" w:eastAsia="Arial" w:ascii="Arial"/>
          <w:color w:val="FF0000"/>
          <w:spacing w:val="0"/>
          <w:w w:val="100"/>
          <w:position w:val="0"/>
          <w:sz w:val="16"/>
          <w:szCs w:val="16"/>
        </w:rPr>
        <w:t>ğ</w:t>
      </w:r>
      <w:r>
        <w:rPr>
          <w:rFonts w:cs="Arial" w:hAnsi="Arial" w:eastAsia="Arial" w:ascii="Arial"/>
          <w:color w:val="FF0000"/>
          <w:spacing w:val="0"/>
          <w:w w:val="100"/>
          <w:position w:val="0"/>
          <w:sz w:val="16"/>
          <w:szCs w:val="16"/>
        </w:rPr>
        <w:t>retmenler</w:t>
      </w:r>
      <w:r>
        <w:rPr>
          <w:rFonts w:cs="Times New Roman" w:hAnsi="Times New Roman" w:eastAsia="Times New Roman" w:ascii="Times New Roman"/>
          <w:color w:val="FF0000"/>
          <w:spacing w:val="14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0"/>
          <w:sz w:val="16"/>
          <w:szCs w:val="16"/>
        </w:rPr>
        <w:t>Kurulu</w:t>
      </w:r>
      <w:r>
        <w:rPr>
          <w:rFonts w:cs="Times New Roman" w:hAnsi="Times New Roman" w:eastAsia="Times New Roman" w:ascii="Times New Roman"/>
          <w:color w:val="FF0000"/>
          <w:spacing w:val="10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0"/>
          <w:sz w:val="16"/>
          <w:szCs w:val="16"/>
        </w:rPr>
        <w:t>(Fen</w:t>
      </w:r>
      <w:r>
        <w:rPr>
          <w:rFonts w:cs="Times New Roman" w:hAnsi="Times New Roman" w:eastAsia="Times New Roman" w:ascii="Times New Roman"/>
          <w:color w:val="FF0000"/>
          <w:spacing w:val="8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0"/>
          <w:position w:val="0"/>
          <w:sz w:val="16"/>
          <w:szCs w:val="16"/>
        </w:rPr>
        <w:t>Bilimleri/Fen</w:t>
      </w:r>
      <w:r>
        <w:rPr>
          <w:rFonts w:cs="Times New Roman" w:hAnsi="Times New Roman" w:eastAsia="Times New Roman" w:ascii="Times New Roman"/>
          <w:color w:val="FF0000"/>
          <w:spacing w:val="14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color w:val="FF0000"/>
          <w:spacing w:val="0"/>
          <w:w w:val="101"/>
          <w:position w:val="0"/>
          <w:sz w:val="16"/>
          <w:szCs w:val="16"/>
        </w:rPr>
        <w:t>ve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exact" w:line="180"/>
        <w:ind w:left="110"/>
      </w:pPr>
      <w:r>
        <w:rPr>
          <w:rFonts w:cs="Arial" w:hAnsi="Arial" w:eastAsia="Arial" w:ascii="Arial"/>
          <w:color w:val="FF0000"/>
          <w:spacing w:val="-18"/>
          <w:w w:val="101"/>
          <w:sz w:val="16"/>
          <w:szCs w:val="16"/>
        </w:rPr>
        <w:t>T</w:t>
      </w:r>
      <w:r>
        <w:rPr>
          <w:rFonts w:cs="Arial" w:hAnsi="Arial" w:eastAsia="Arial" w:ascii="Arial"/>
          <w:color w:val="FF0000"/>
          <w:spacing w:val="0"/>
          <w:w w:val="101"/>
          <w:sz w:val="16"/>
          <w:szCs w:val="16"/>
        </w:rPr>
        <w:t>eknoloji)</w:t>
      </w:r>
      <w:r>
        <w:rPr>
          <w:rFonts w:cs="Arial" w:hAnsi="Arial" w:eastAsia="Arial" w:ascii="Arial"/>
          <w:color w:val="000000"/>
          <w:spacing w:val="0"/>
          <w:w w:val="100"/>
          <w:sz w:val="16"/>
          <w:szCs w:val="16"/>
        </w:rPr>
      </w:r>
    </w:p>
    <w:p>
      <w:pPr>
        <w:rPr>
          <w:sz w:val="14"/>
          <w:szCs w:val="14"/>
        </w:rPr>
        <w:jc w:val="left"/>
        <w:spacing w:before="10" w:lineRule="exact" w:line="140"/>
      </w:pPr>
      <w:r>
        <w:br w:type="column"/>
      </w: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KURUL</w:t>
      </w:r>
      <w:r>
        <w:rPr>
          <w:rFonts w:cs="Times New Roman" w:hAnsi="Times New Roman" w:eastAsia="Times New Roman" w:ascii="Times New Roman"/>
          <w:b/>
          <w:spacing w:val="2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BA</w: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Ş</w: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KANI</w:t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>                             </w:t>
      </w:r>
      <w:r>
        <w:rPr>
          <w:rFonts w:cs="Times New Roman" w:hAnsi="Times New Roman" w:eastAsia="Times New Roman" w:ascii="Times New Roman"/>
          <w:b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:</w:t>
      </w:r>
      <w:r>
        <w:rPr>
          <w:rFonts w:cs="Times New Roman" w:hAnsi="Times New Roman" w:eastAsia="Times New Roman" w:ascii="Times New Roman"/>
          <w:b/>
          <w:spacing w:val="33"/>
          <w:w w:val="100"/>
          <w:sz w:val="15"/>
          <w:szCs w:val="15"/>
        </w:rPr>
        <w:t> </w:t>
      </w:r>
      <w:r>
        <w:rPr>
          <w:rFonts w:cs="Arial" w:hAnsi="Arial" w:eastAsia="Arial" w:ascii="Arial"/>
          <w:spacing w:val="0"/>
          <w:w w:val="100"/>
          <w:position w:val="1"/>
          <w:sz w:val="16"/>
          <w:szCs w:val="16"/>
        </w:rPr>
        <w:t>HÜSEY</w:t>
      </w:r>
      <w:r>
        <w:rPr>
          <w:rFonts w:cs="Arial" w:hAnsi="Arial" w:eastAsia="Arial" w:ascii="Arial"/>
          <w:spacing w:val="0"/>
          <w:w w:val="100"/>
          <w:position w:val="1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position w:val="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position w:val="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position w:val="1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1"/>
          <w:position w:val="1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position w:val="0"/>
          <w:sz w:val="16"/>
          <w:szCs w:val="16"/>
        </w:rPr>
      </w:r>
    </w:p>
    <w:p>
      <w:pPr>
        <w:rPr>
          <w:sz w:val="16"/>
          <w:szCs w:val="16"/>
        </w:rPr>
        <w:jc w:val="left"/>
        <w:spacing w:before="8" w:lineRule="exact" w:line="160"/>
      </w:pP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exact" w:line="180"/>
        <w:sectPr>
          <w:type w:val="continuous"/>
          <w:pgSz w:w="11900" w:h="16820"/>
          <w:pgMar w:top="240" w:bottom="280" w:left="180" w:right="260"/>
          <w:cols w:num="3" w:equalWidth="off">
            <w:col w:w="963" w:space="906"/>
            <w:col w:w="3567" w:space="743"/>
            <w:col w:w="5281"/>
          </w:cols>
        </w:sectPr>
      </w:pPr>
      <w:r>
        <w:rPr>
          <w:rFonts w:cs="Arial" w:hAnsi="Arial" w:eastAsia="Arial" w:ascii="Arial"/>
          <w:b/>
          <w:spacing w:val="0"/>
          <w:w w:val="100"/>
          <w:position w:val="-1"/>
          <w:sz w:val="15"/>
          <w:szCs w:val="15"/>
        </w:rPr>
        <w:t>YEDEK</w:t>
      </w:r>
      <w:r>
        <w:rPr>
          <w:rFonts w:cs="Times New Roman" w:hAnsi="Times New Roman" w:eastAsia="Times New Roman" w:ascii="Times New Roman"/>
          <w:b/>
          <w:spacing w:val="27"/>
          <w:w w:val="100"/>
          <w:position w:val="-1"/>
          <w:sz w:val="15"/>
          <w:szCs w:val="15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15"/>
          <w:szCs w:val="15"/>
        </w:rPr>
        <w:t>BA</w:t>
      </w:r>
      <w:r>
        <w:rPr>
          <w:rFonts w:cs="Arial" w:hAnsi="Arial" w:eastAsia="Arial" w:ascii="Arial"/>
          <w:b/>
          <w:spacing w:val="0"/>
          <w:w w:val="100"/>
          <w:position w:val="-1"/>
          <w:sz w:val="15"/>
          <w:szCs w:val="15"/>
        </w:rPr>
        <w:t>Ş</w:t>
      </w:r>
      <w:r>
        <w:rPr>
          <w:rFonts w:cs="Arial" w:hAnsi="Arial" w:eastAsia="Arial" w:ascii="Arial"/>
          <w:b/>
          <w:spacing w:val="0"/>
          <w:w w:val="100"/>
          <w:position w:val="-1"/>
          <w:sz w:val="15"/>
          <w:szCs w:val="15"/>
        </w:rPr>
        <w:t>KAN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15"/>
          <w:szCs w:val="15"/>
        </w:rPr>
        <w:t>                              </w:t>
      </w:r>
      <w:r>
        <w:rPr>
          <w:rFonts w:cs="Times New Roman" w:hAnsi="Times New Roman" w:eastAsia="Times New Roman" w:ascii="Times New Roman"/>
          <w:b/>
          <w:spacing w:val="15"/>
          <w:w w:val="100"/>
          <w:position w:val="-1"/>
          <w:sz w:val="15"/>
          <w:szCs w:val="15"/>
        </w:rPr>
        <w:t> </w:t>
      </w:r>
      <w:r>
        <w:rPr>
          <w:rFonts w:cs="Arial" w:hAnsi="Arial" w:eastAsia="Arial" w:ascii="Arial"/>
          <w:b/>
          <w:spacing w:val="0"/>
          <w:w w:val="100"/>
          <w:position w:val="-1"/>
          <w:sz w:val="15"/>
          <w:szCs w:val="15"/>
        </w:rPr>
        <w:t>:</w:t>
      </w:r>
      <w:r>
        <w:rPr>
          <w:rFonts w:cs="Times New Roman" w:hAnsi="Times New Roman" w:eastAsia="Times New Roman" w:ascii="Times New Roman"/>
          <w:b/>
          <w:spacing w:val="33"/>
          <w:w w:val="100"/>
          <w:position w:val="-1"/>
          <w:sz w:val="15"/>
          <w:szCs w:val="15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6"/>
          <w:szCs w:val="16"/>
        </w:rPr>
        <w:t>ÖZNUR</w:t>
      </w:r>
      <w:r>
        <w:rPr>
          <w:rFonts w:cs="Times New Roman" w:hAnsi="Times New Roman" w:eastAsia="Times New Roman" w:ascii="Times New Roman"/>
          <w:spacing w:val="11"/>
          <w:w w:val="100"/>
          <w:position w:val="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position w:val="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1"/>
          <w:position w:val="0"/>
          <w:sz w:val="16"/>
          <w:szCs w:val="16"/>
        </w:rPr>
        <w:t>LGÜ</w:t>
      </w:r>
      <w:r>
        <w:rPr>
          <w:rFonts w:cs="Arial" w:hAnsi="Arial" w:eastAsia="Arial" w:ascii="Arial"/>
          <w:spacing w:val="0"/>
          <w:w w:val="100"/>
          <w:position w:val="0"/>
          <w:sz w:val="16"/>
          <w:szCs w:val="16"/>
        </w:rPr>
      </w:r>
    </w:p>
    <w:p>
      <w:pPr>
        <w:rPr>
          <w:sz w:val="18"/>
          <w:szCs w:val="18"/>
        </w:rPr>
        <w:jc w:val="left"/>
        <w:spacing w:lineRule="exact" w:line="180"/>
      </w:pPr>
      <w:r>
        <w:rPr>
          <w:sz w:val="18"/>
          <w:szCs w:val="18"/>
        </w:rPr>
      </w:r>
    </w:p>
    <w:p>
      <w:pPr>
        <w:rPr>
          <w:rFonts w:cs="Arial" w:hAnsi="Arial" w:eastAsia="Arial" w:ascii="Arial"/>
          <w:sz w:val="14"/>
          <w:szCs w:val="14"/>
        </w:rPr>
        <w:jc w:val="left"/>
        <w:spacing w:lineRule="exact" w:line="140"/>
        <w:ind w:left="158"/>
      </w:pPr>
      <w:r>
        <w:pict>
          <v:group style="position:absolute;margin-left:14.6pt;margin-top:17.1159pt;width:561pt;height:0pt;mso-position-horizontal-relative:page;mso-position-vertical-relative:paragraph;z-index:-366" coordorigin="292,342" coordsize="11220,0">
            <v:shape style="position:absolute;left:292;top:342;width:11220;height:0" coordorigin="292,342" coordsize="11220,0" path="m292,342l11512,342e" filled="f" stroked="t" strokeweight="1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color w:val="0000FF"/>
          <w:spacing w:val="0"/>
          <w:w w:val="100"/>
          <w:position w:val="-1"/>
          <w:sz w:val="14"/>
          <w:szCs w:val="14"/>
        </w:rPr>
        <w:t>SIRA</w:t>
      </w:r>
      <w:r>
        <w:rPr>
          <w:rFonts w:cs="Times New Roman" w:hAnsi="Times New Roman" w:eastAsia="Times New Roman" w:ascii="Times New Roman"/>
          <w:b/>
          <w:color w:val="0000FF"/>
          <w:spacing w:val="-4"/>
          <w:w w:val="100"/>
          <w:position w:val="-1"/>
          <w:sz w:val="14"/>
          <w:szCs w:val="14"/>
        </w:rPr>
        <w:t> </w:t>
      </w:r>
      <w:r>
        <w:rPr>
          <w:rFonts w:cs="Arial" w:hAnsi="Arial" w:eastAsia="Arial" w:ascii="Arial"/>
          <w:b/>
          <w:color w:val="0000FF"/>
          <w:spacing w:val="0"/>
          <w:w w:val="100"/>
          <w:position w:val="-1"/>
          <w:sz w:val="14"/>
          <w:szCs w:val="14"/>
        </w:rPr>
        <w:t>NO</w:t>
      </w:r>
      <w:r>
        <w:rPr>
          <w:rFonts w:cs="Times New Roman" w:hAnsi="Times New Roman" w:eastAsia="Times New Roman" w:ascii="Times New Roman"/>
          <w:b/>
          <w:color w:val="0000FF"/>
          <w:spacing w:val="0"/>
          <w:w w:val="100"/>
          <w:position w:val="-1"/>
          <w:sz w:val="14"/>
          <w:szCs w:val="14"/>
        </w:rPr>
        <w:t>   </w:t>
      </w:r>
      <w:r>
        <w:rPr>
          <w:rFonts w:cs="Times New Roman" w:hAnsi="Times New Roman" w:eastAsia="Times New Roman" w:ascii="Times New Roman"/>
          <w:b/>
          <w:color w:val="0000FF"/>
          <w:spacing w:val="25"/>
          <w:w w:val="100"/>
          <w:position w:val="-1"/>
          <w:sz w:val="14"/>
          <w:szCs w:val="14"/>
        </w:rPr>
        <w:t> </w:t>
      </w:r>
      <w:r>
        <w:rPr>
          <w:rFonts w:cs="Arial" w:hAnsi="Arial" w:eastAsia="Arial" w:ascii="Arial"/>
          <w:b/>
          <w:color w:val="0000FF"/>
          <w:spacing w:val="0"/>
          <w:w w:val="100"/>
          <w:position w:val="-1"/>
          <w:sz w:val="14"/>
          <w:szCs w:val="14"/>
        </w:rPr>
        <w:t>GÜNDEM</w:t>
      </w:r>
      <w:r>
        <w:rPr>
          <w:rFonts w:cs="Times New Roman" w:hAnsi="Times New Roman" w:eastAsia="Times New Roman" w:ascii="Times New Roman"/>
          <w:b/>
          <w:color w:val="0000FF"/>
          <w:spacing w:val="-8"/>
          <w:w w:val="100"/>
          <w:position w:val="-1"/>
          <w:sz w:val="14"/>
          <w:szCs w:val="14"/>
        </w:rPr>
        <w:t> </w:t>
      </w:r>
      <w:r>
        <w:rPr>
          <w:rFonts w:cs="Arial" w:hAnsi="Arial" w:eastAsia="Arial" w:ascii="Arial"/>
          <w:b/>
          <w:color w:val="0000FF"/>
          <w:spacing w:val="0"/>
          <w:w w:val="100"/>
          <w:position w:val="-1"/>
          <w:sz w:val="14"/>
          <w:szCs w:val="14"/>
        </w:rPr>
        <w:t>AÇIKLAMASI</w:t>
      </w:r>
      <w:r>
        <w:rPr>
          <w:rFonts w:cs="Times New Roman" w:hAnsi="Times New Roman" w:eastAsia="Times New Roman" w:ascii="Times New Roman"/>
          <w:b/>
          <w:color w:val="0000FF"/>
          <w:spacing w:val="0"/>
          <w:w w:val="100"/>
          <w:position w:val="-1"/>
          <w:sz w:val="14"/>
          <w:szCs w:val="14"/>
        </w:rPr>
        <w:t>                                                                                  </w:t>
      </w:r>
      <w:r>
        <w:rPr>
          <w:rFonts w:cs="Times New Roman" w:hAnsi="Times New Roman" w:eastAsia="Times New Roman" w:ascii="Times New Roman"/>
          <w:b/>
          <w:color w:val="0000FF"/>
          <w:spacing w:val="3"/>
          <w:w w:val="100"/>
          <w:position w:val="-1"/>
          <w:sz w:val="14"/>
          <w:szCs w:val="14"/>
        </w:rPr>
        <w:t> </w:t>
      </w:r>
      <w:r>
        <w:rPr>
          <w:rFonts w:cs="Arial" w:hAnsi="Arial" w:eastAsia="Arial" w:ascii="Arial"/>
          <w:b/>
          <w:color w:val="0000FF"/>
          <w:spacing w:val="0"/>
          <w:w w:val="100"/>
          <w:position w:val="-1"/>
          <w:sz w:val="14"/>
          <w:szCs w:val="14"/>
        </w:rPr>
        <w:t>KARAR</w:t>
      </w:r>
      <w:r>
        <w:rPr>
          <w:rFonts w:cs="Times New Roman" w:hAnsi="Times New Roman" w:eastAsia="Times New Roman" w:ascii="Times New Roman"/>
          <w:b/>
          <w:color w:val="0000FF"/>
          <w:spacing w:val="-1"/>
          <w:w w:val="100"/>
          <w:position w:val="-1"/>
          <w:sz w:val="14"/>
          <w:szCs w:val="14"/>
        </w:rPr>
        <w:t> </w:t>
      </w:r>
      <w:r>
        <w:rPr>
          <w:rFonts w:cs="Arial" w:hAnsi="Arial" w:eastAsia="Arial" w:ascii="Arial"/>
          <w:b/>
          <w:color w:val="0000FF"/>
          <w:spacing w:val="0"/>
          <w:w w:val="100"/>
          <w:position w:val="-1"/>
          <w:sz w:val="14"/>
          <w:szCs w:val="14"/>
        </w:rPr>
        <w:t>METN</w:t>
      </w:r>
      <w:r>
        <w:rPr>
          <w:rFonts w:cs="Arial" w:hAnsi="Arial" w:eastAsia="Arial" w:ascii="Arial"/>
          <w:b/>
          <w:color w:val="0000FF"/>
          <w:spacing w:val="0"/>
          <w:w w:val="100"/>
          <w:position w:val="-1"/>
          <w:sz w:val="14"/>
          <w:szCs w:val="14"/>
        </w:rPr>
        <w:t>İ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4"/>
          <w:szCs w:val="14"/>
        </w:rPr>
      </w:r>
    </w:p>
    <w:p>
      <w:pPr>
        <w:rPr>
          <w:sz w:val="12"/>
          <w:szCs w:val="12"/>
        </w:rPr>
        <w:jc w:val="left"/>
        <w:spacing w:before="4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  <w:sectPr>
          <w:type w:val="continuous"/>
          <w:pgSz w:w="11900" w:h="16820"/>
          <w:pgMar w:top="240" w:bottom="280" w:left="180" w:right="260"/>
        </w:sectPr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spacing w:before="56"/>
        <w:ind w:left="490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1</w:t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spacing w:val="2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Aç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ış</w:t>
      </w:r>
      <w:r>
        <w:rPr>
          <w:rFonts w:cs="Times New Roman" w:hAnsi="Times New Roman" w:eastAsia="Times New Roman" w:ascii="Times New Roman"/>
          <w:b/>
          <w:i/>
          <w:spacing w:val="2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ve</w:t>
      </w:r>
      <w:r>
        <w:rPr>
          <w:rFonts w:cs="Times New Roman" w:hAnsi="Times New Roman" w:eastAsia="Times New Roman" w:ascii="Times New Roman"/>
          <w:b/>
          <w:i/>
          <w:spacing w:val="1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-5"/>
          <w:w w:val="105"/>
          <w:sz w:val="15"/>
          <w:szCs w:val="15"/>
        </w:rPr>
        <w:t>Y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oklama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6"/>
          <w:szCs w:val="16"/>
        </w:rPr>
        <w:jc w:val="left"/>
        <w:spacing w:before="4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</w:tabs>
        <w:jc w:val="both"/>
        <w:spacing w:lineRule="auto" w:line="288"/>
        <w:ind w:left="899" w:right="-21" w:hanging="409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2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Bir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c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o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p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y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3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t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z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ü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y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g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o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ç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7"/>
          <w:w w:val="104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7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8"/>
          <w:w w:val="104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4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0"/>
          <w:w w:val="104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0"/>
          <w:w w:val="104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0"/>
          <w:w w:val="104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uygulamaya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1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yönelik</w:t>
      </w:r>
      <w:r>
        <w:rPr>
          <w:rFonts w:cs="Times New Roman" w:hAnsi="Times New Roman" w:eastAsia="Times New Roman" w:ascii="Times New Roman"/>
          <w:b/>
          <w:i/>
          <w:spacing w:val="3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yeni</w:t>
      </w:r>
      <w:r>
        <w:rPr>
          <w:rFonts w:cs="Times New Roman" w:hAnsi="Times New Roman" w:eastAsia="Times New Roman" w:ascii="Times New Roman"/>
          <w:b/>
          <w:i/>
          <w:spacing w:val="2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kararlar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al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nmas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5"/>
          <w:szCs w:val="15"/>
        </w:rPr>
        <w:jc w:val="left"/>
        <w:spacing w:before="6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  <w:tab w:pos="2120" w:val="left"/>
        </w:tabs>
        <w:jc w:val="both"/>
        <w:spacing w:lineRule="auto" w:line="288"/>
        <w:ind w:left="899" w:right="-24" w:hanging="409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3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4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p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o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g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5"/>
          <w:w w:val="104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5"/>
          <w:w w:val="104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0"/>
          <w:w w:val="104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0"/>
          <w:w w:val="104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1"/>
          <w:w w:val="104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b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1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z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5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1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davran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lar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dikkate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al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narak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derslerin</w:t>
      </w:r>
      <w:r>
        <w:rPr>
          <w:rFonts w:cs="Times New Roman" w:hAnsi="Times New Roman" w:eastAsia="Times New Roman" w:ascii="Times New Roman"/>
          <w:b/>
          <w:i/>
          <w:spacing w:val="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leni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inde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uygulanacak</w:t>
      </w:r>
      <w:r>
        <w:rPr>
          <w:rFonts w:cs="Arial" w:hAnsi="Arial" w:eastAsia="Arial" w:ascii="Arial"/>
          <w:b/>
          <w:i/>
          <w:spacing w:val="4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retim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yöntem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y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bunlar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3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uygulama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eklinin</w:t>
      </w:r>
      <w:r>
        <w:rPr>
          <w:rFonts w:cs="Times New Roman" w:hAnsi="Times New Roman" w:eastAsia="Times New Roman" w:ascii="Times New Roman"/>
          <w:b/>
          <w:i/>
          <w:spacing w:val="3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belirlenmesi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2"/>
          <w:szCs w:val="12"/>
        </w:rPr>
        <w:jc w:val="left"/>
        <w:spacing w:before="6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</w:tabs>
        <w:jc w:val="both"/>
        <w:spacing w:lineRule="auto" w:line="285"/>
        <w:ind w:left="899" w:right="-26" w:hanging="409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4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r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19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z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ü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y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1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b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ü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8"/>
          <w:w w:val="105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y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yap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lacak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birli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3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esaslar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belirlenmesi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3"/>
          <w:szCs w:val="13"/>
        </w:rPr>
        <w:jc w:val="left"/>
        <w:spacing w:before="5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</w:tabs>
        <w:jc w:val="both"/>
        <w:spacing w:lineRule="auto" w:line="285"/>
        <w:ind w:left="899" w:right="-22" w:hanging="409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5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B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3"/>
          <w:w w:val="100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1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3"/>
          <w:w w:val="104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3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3"/>
          <w:w w:val="104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3"/>
          <w:w w:val="104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3"/>
          <w:w w:val="104"/>
          <w:sz w:val="15"/>
          <w:szCs w:val="15"/>
        </w:rPr>
        <w:t>o</w:t>
      </w:r>
      <w:r>
        <w:rPr>
          <w:rFonts w:cs="Arial" w:hAnsi="Arial" w:eastAsia="Arial" w:ascii="Arial"/>
          <w:b/>
          <w:i/>
          <w:spacing w:val="3"/>
          <w:w w:val="104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3"/>
          <w:w w:val="104"/>
          <w:sz w:val="15"/>
          <w:szCs w:val="15"/>
        </w:rPr>
        <w:t>o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j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0"/>
          <w:w w:val="104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0"/>
          <w:w w:val="104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"/>
          <w:w w:val="104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g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4"/>
          <w:w w:val="104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0"/>
          <w:w w:val="104"/>
          <w:sz w:val="15"/>
          <w:szCs w:val="15"/>
        </w:rPr>
        <w:t>,</w:t>
      </w:r>
      <w:r>
        <w:rPr>
          <w:rFonts w:cs="Times New Roman" w:hAnsi="Times New Roman" w:eastAsia="Times New Roman" w:ascii="Times New Roman"/>
          <w:b/>
          <w:i/>
          <w:spacing w:val="0"/>
          <w:w w:val="104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"/>
          <w:w w:val="104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5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yans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lmas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4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sa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lay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c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kararlar</w:t>
      </w:r>
      <w:r>
        <w:rPr>
          <w:rFonts w:cs="Times New Roman" w:hAnsi="Times New Roman" w:eastAsia="Times New Roman" w:ascii="Times New Roman"/>
          <w:b/>
          <w:i/>
          <w:spacing w:val="3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al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nmas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2"/>
          <w:szCs w:val="12"/>
        </w:rPr>
        <w:jc w:val="left"/>
        <w:spacing w:before="5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tabs>
          <w:tab w:pos="880" w:val="left"/>
          <w:tab w:pos="1740" w:val="left"/>
        </w:tabs>
        <w:jc w:val="both"/>
        <w:spacing w:lineRule="auto" w:line="270"/>
        <w:ind w:left="899" w:right="-27" w:hanging="409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6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Derslerin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b/>
          <w:i/>
          <w:spacing w:val="23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daha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b/>
          <w:i/>
          <w:spacing w:val="30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verimli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b/>
          <w:i/>
          <w:spacing w:val="27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lenebilmesi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b/>
          <w:i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için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b/>
          <w:i/>
          <w:spacing w:val="33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ihtiyaç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duyulan</w:t>
      </w:r>
      <w:r>
        <w:rPr>
          <w:rFonts w:cs="Times New Roman" w:hAnsi="Times New Roman" w:eastAsia="Times New Roman" w:ascii="Times New Roman"/>
          <w:b/>
          <w:i/>
          <w:spacing w:val="-32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ab/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kitap,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b/>
          <w:i/>
          <w:spacing w:val="33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araç-gereç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b/>
          <w:i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b/>
          <w:i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benzeri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b/>
          <w:i/>
          <w:spacing w:val="27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retim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materyalinin</w:t>
      </w:r>
      <w:r>
        <w:rPr>
          <w:rFonts w:cs="Times New Roman" w:hAnsi="Times New Roman" w:eastAsia="Times New Roman" w:ascii="Times New Roman"/>
          <w:b/>
          <w:i/>
          <w:spacing w:val="-15"/>
          <w:w w:val="100"/>
          <w:sz w:val="16"/>
          <w:szCs w:val="16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6"/>
          <w:szCs w:val="16"/>
        </w:rPr>
        <w:t>belirlenmesi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41" w:lineRule="auto" w:line="266"/>
        <w:ind w:right="92"/>
      </w:pPr>
      <w:r>
        <w:br w:type="column"/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2017-2018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Alt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noluk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Hatip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Ortaokulu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bilimleri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zümre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retmenler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kurulu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08/02/2018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tarihinde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saat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15:00`da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okulumuz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fen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laboratuvar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</w:t>
      </w:r>
      <w:r>
        <w:rPr>
          <w:rFonts w:cs="Times New Roman" w:hAnsi="Times New Roman" w:eastAsia="Times New Roman" w:ascii="Times New Roman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zümre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Elvan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PEKER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kanl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ığı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toplanm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18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oplant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izinli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olan</w:t>
      </w:r>
      <w:r>
        <w:rPr>
          <w:rFonts w:cs="Times New Roman" w:hAnsi="Times New Roman" w:eastAsia="Times New Roman" w:ascii="Times New Roman"/>
          <w:spacing w:val="-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Ahsen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12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kat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lmam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-1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I.Dönem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zümre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retmenler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tutana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okunarak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gözden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geçirildi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nan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kararlara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büyük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oranda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uyuldu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tespit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edildi.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Elvan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PEKER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baz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ilgisizlik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unu,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velileriyle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daha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diyalo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geçilerek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sorunlar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özüne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inilerek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seviyelerinin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daha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iyi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duruma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getirilebilece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belirtti.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Öznur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LGÜ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velileriyle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daha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diyalo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geçilerek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içi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ışı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faaliyetlerinin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kontrol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edilebilece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ini;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kontrol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edildi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renciye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yans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tman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faydal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olabilece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b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d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v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1"/>
          <w:w w:val="101"/>
          <w:sz w:val="16"/>
          <w:szCs w:val="16"/>
        </w:rPr>
        <w:t>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zaman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zaman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farkl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görüldü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ünü,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sonuna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do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ödev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kanl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azalmalar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unu,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velilerle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araya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gelerek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düzeltilmesi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gerekti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belirtti.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2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Hüseyin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okulumuzun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yeni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unu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belirterek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eksikliklerin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tespit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edilerek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önlemlerin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faydal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olaca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vurgulad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89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Öznur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LGÜ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,derslerin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özelliklerine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anlat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-1"/>
          <w:w w:val="101"/>
          <w:sz w:val="16"/>
          <w:szCs w:val="16"/>
        </w:rPr>
        <w:t>m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soru-cevap,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çizim,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problem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çözme,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örnekleme,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not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tutturma,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uygulama,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deney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yöntemlerinin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etkili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renciye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söz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hakk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verilerek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derslere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anlat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mdan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örnekleme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peki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tirmenin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anlayan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tahtaya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k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k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k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g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z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u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ç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5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ö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e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c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d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istenmesi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do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sonuçlar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kaydedilmesi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benimsendi.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Deney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-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</w:t>
      </w:r>
      <w:r>
        <w:rPr>
          <w:rFonts w:cs="Times New Roman" w:hAnsi="Times New Roman" w:eastAsia="Times New Roman" w:ascii="Times New Roman"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m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ç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ü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ü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c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m</w:t>
      </w:r>
      <w:r>
        <w:rPr>
          <w:rFonts w:cs="Times New Roman" w:hAnsi="Times New Roman" w:eastAsia="Times New Roman" w:ascii="Times New Roman"/>
          <w:spacing w:val="-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z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o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-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gerçekle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tirmeye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aca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belirtti.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Elvan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PEKER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zümre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ile;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Güzel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yazma,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okuma,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unu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anlama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ifade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etmede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Türkçe,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Problem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çözme,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yorumlama,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dört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lem,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oran-orant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denklem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çözümü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karekök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almada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matemati</w:t>
      </w:r>
      <w:r>
        <w:rPr>
          <w:rFonts w:cs="Arial" w:hAnsi="Arial" w:eastAsia="Arial" w:ascii="Arial"/>
          <w:spacing w:val="-1"/>
          <w:w w:val="101"/>
          <w:sz w:val="16"/>
          <w:szCs w:val="16"/>
        </w:rPr>
        <w:t>k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ekil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çizmede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Resim,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görüldü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zeka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türleri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göz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önünde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bulundurularak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bütün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karar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verildi.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89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Hüseyin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okulumuzda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ak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tahtalar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bulunmad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belirterek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eksikli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laboratuvardaki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projeksiyon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cihaz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yla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doldurulabilece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belirtti.Özellikle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dönemlerde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uygulamalar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g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v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g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d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O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k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m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z</w:t>
      </w:r>
      <w:r>
        <w:rPr>
          <w:rFonts w:cs="Arial" w:hAnsi="Arial" w:eastAsia="Arial" w:ascii="Arial"/>
          <w:spacing w:val="5"/>
          <w:w w:val="101"/>
          <w:sz w:val="16"/>
          <w:szCs w:val="16"/>
        </w:rPr>
        <w:t>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rlanan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çocuk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elerinin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deney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klip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derse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olan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ilgiyi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raca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fen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okur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yazarl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tirece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Laboratuvar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münasebetiyle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derslerin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mümkün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unca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laboratuvar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ümlü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araç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gereçle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göze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hitap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edecek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ekilde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lendi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gerekti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söylend</w:t>
      </w:r>
      <w:r>
        <w:rPr>
          <w:rFonts w:cs="Arial" w:hAnsi="Arial" w:eastAsia="Arial" w:ascii="Arial"/>
          <w:spacing w:val="-1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.2.dönemde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tamam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yak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laboratuvarda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merkezli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deney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etkinliklerle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belirtildi.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EBA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üzere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,MEB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3"/>
          <w:w w:val="101"/>
          <w:sz w:val="16"/>
          <w:szCs w:val="16"/>
        </w:rPr>
        <w:t>V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itamin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portal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Morpa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Kampüs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portal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üniteler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için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zengin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interaktif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etkinliklerle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dolu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ak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tahtalar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bilgisayar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aktif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faydal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olaca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görsel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dolay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yla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zevkli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hale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getirece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Hüseyin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taraf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2"/>
        <w:sectPr>
          <w:type w:val="continuous"/>
          <w:pgSz w:w="11900" w:h="16820"/>
          <w:pgMar w:top="240" w:bottom="280" w:left="180" w:right="260"/>
          <w:cols w:num="2" w:equalWidth="off">
            <w:col w:w="5218" w:space="121"/>
            <w:col w:w="6121"/>
          </w:cols>
        </w:sectPr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Laboratuvar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çizelge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rlanmas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çizelgeye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mümkün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kadar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uyulmas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gereklili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vurguland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10" w:lineRule="exact" w:line="220"/>
        <w:sectPr>
          <w:pgMar w:header="384" w:footer="513" w:top="1920" w:bottom="280" w:left="180" w:right="260"/>
          <w:headerReference w:type="default" r:id="rId6"/>
          <w:pgSz w:w="11900" w:h="16820"/>
        </w:sectPr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</w:tabs>
        <w:jc w:val="both"/>
        <w:spacing w:before="56" w:lineRule="auto" w:line="288"/>
        <w:ind w:left="899" w:right="-26" w:hanging="409"/>
      </w:pPr>
      <w:r>
        <w:pict>
          <v:group style="position:absolute;margin-left:14.6pt;margin-top:107.05pt;width:561pt;height:0pt;mso-position-horizontal-relative:page;mso-position-vertical-relative:page;z-index:-364" coordorigin="292,2141" coordsize="11220,0">
            <v:shape style="position:absolute;left:292;top:2141;width:11220;height:0" coordorigin="292,2141" coordsize="11220,0" path="m292,2141l11512,2141e" filled="f" stroked="t" strokeweight="1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7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Okul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1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ç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m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â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1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1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2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7"/>
          <w:w w:val="105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,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yap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lacak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</w:t>
      </w:r>
      <w:r>
        <w:rPr>
          <w:rFonts w:cs="Times New Roman" w:hAnsi="Times New Roman" w:eastAsia="Times New Roman" w:ascii="Times New Roman"/>
          <w:b/>
          <w:i/>
          <w:spacing w:val="3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deney,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proj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,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</w:t>
      </w:r>
      <w:r>
        <w:rPr>
          <w:rFonts w:cs="Times New Roman" w:hAnsi="Times New Roman" w:eastAsia="Times New Roman" w:ascii="Times New Roman"/>
          <w:b/>
          <w:i/>
          <w:spacing w:val="3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gezi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</w:t>
      </w:r>
      <w:r>
        <w:rPr>
          <w:rFonts w:cs="Times New Roman" w:hAnsi="Times New Roman" w:eastAsia="Times New Roman" w:ascii="Times New Roman"/>
          <w:b/>
          <w:i/>
          <w:spacing w:val="3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gözlemlerin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planlanmas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3"/>
          <w:szCs w:val="13"/>
        </w:rPr>
        <w:jc w:val="left"/>
        <w:spacing w:before="2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</w:tabs>
        <w:jc w:val="both"/>
        <w:spacing w:lineRule="auto" w:line="288"/>
        <w:ind w:left="899" w:right="-23" w:hanging="409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8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ğ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r</w:t>
      </w:r>
      <w:r>
        <w:rPr>
          <w:rFonts w:cs="Times New Roman" w:hAnsi="Times New Roman" w:eastAsia="Times New Roman" w:ascii="Times New Roman"/>
          <w:b/>
          <w:i/>
          <w:spacing w:val="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c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 </w:t>
      </w:r>
      <w:r>
        <w:rPr>
          <w:rFonts w:cs="Times New Roman" w:hAnsi="Times New Roman" w:eastAsia="Times New Roman" w:ascii="Times New Roman"/>
          <w:b/>
          <w:i/>
          <w:spacing w:val="1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ş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r</w:t>
      </w:r>
      <w:r>
        <w:rPr>
          <w:rFonts w:cs="Times New Roman" w:hAnsi="Times New Roman" w:eastAsia="Times New Roman" w:ascii="Times New Roman"/>
          <w:b/>
          <w:i/>
          <w:spacing w:val="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s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 </w:t>
      </w:r>
      <w:r>
        <w:rPr>
          <w:rFonts w:cs="Times New Roman" w:hAnsi="Times New Roman" w:eastAsia="Times New Roman" w:ascii="Times New Roman"/>
          <w:b/>
          <w:i/>
          <w:spacing w:val="1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</w:t>
      </w:r>
      <w:r>
        <w:rPr>
          <w:rFonts w:cs="Times New Roman" w:hAnsi="Times New Roman" w:eastAsia="Times New Roman" w:ascii="Times New Roman"/>
          <w:b/>
          <w:i/>
          <w:spacing w:val="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ç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ü</w:t>
      </w:r>
      <w:r>
        <w:rPr>
          <w:rFonts w:cs="Times New Roman" w:hAnsi="Times New Roman" w:eastAsia="Times New Roman" w:ascii="Times New Roman"/>
          <w:b/>
          <w:i/>
          <w:spacing w:val="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m</w:t>
      </w:r>
      <w:r>
        <w:rPr>
          <w:rFonts w:cs="Times New Roman" w:hAnsi="Times New Roman" w:eastAsia="Times New Roman" w:ascii="Times New Roman"/>
          <w:b/>
          <w:i/>
          <w:spacing w:val="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s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 </w:t>
      </w:r>
      <w:r>
        <w:rPr>
          <w:rFonts w:cs="Times New Roman" w:hAnsi="Times New Roman" w:eastAsia="Times New Roman" w:ascii="Times New Roman"/>
          <w:b/>
          <w:i/>
          <w:spacing w:val="1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de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erlendirilmesinde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ortak</w:t>
      </w:r>
      <w:r>
        <w:rPr>
          <w:rFonts w:cs="Times New Roman" w:hAnsi="Times New Roman" w:eastAsia="Times New Roman" w:ascii="Times New Roman"/>
          <w:b/>
          <w:i/>
          <w:spacing w:val="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bir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anlay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ışı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n,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birlik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ve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beraberli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9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yönelik</w:t>
      </w:r>
      <w:r>
        <w:rPr>
          <w:rFonts w:cs="Times New Roman" w:hAnsi="Times New Roman" w:eastAsia="Times New Roman" w:ascii="Times New Roman"/>
          <w:b/>
          <w:i/>
          <w:spacing w:val="3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belirleyici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kararlar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al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nmas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41" w:lineRule="auto" w:line="266"/>
        <w:ind w:right="91"/>
      </w:pPr>
      <w:r>
        <w:br w:type="column"/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Öznur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LGÜ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derslerde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lacak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malarda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lacak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malzemelerin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evlerde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günlük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hayatta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malzemeler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evlerde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dahi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etkinlikleri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çok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rahatl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kla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yapabilece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belirtt</w:t>
      </w:r>
      <w:r>
        <w:rPr>
          <w:rFonts w:cs="Arial" w:hAnsi="Arial" w:eastAsia="Arial" w:ascii="Arial"/>
          <w:spacing w:val="-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ödev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ç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k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u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z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h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t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k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ula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abilece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pahal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olmayan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malzemelerden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aileyi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ürmeyece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vurguland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93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İş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özelliklerine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gezilere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verilmesi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,özellikle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Bilim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2009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Merkezinin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aktif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önemine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inildi.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Elvan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PEKER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lerken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merkezli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deney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etkinlikler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hususuna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verilmesi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rmaya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sevk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edecek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ekilde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gerekti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belirtti.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Konular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anlat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rken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günlük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amla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itimiyle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kilendirilmesinin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gereklili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vurgulad</w:t>
      </w:r>
      <w:r>
        <w:rPr>
          <w:rFonts w:cs="Arial" w:hAnsi="Arial" w:eastAsia="Arial" w:ascii="Arial"/>
          <w:spacing w:val="-1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.Elvan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PEKER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ayr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ca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merkezi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yeni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sistem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sorular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bilgiden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çok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okudu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unu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anlamaya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dolay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lacak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navlarda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u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b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s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artt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rabilece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söyledi.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Kitap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okuman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önemi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konusuna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sürekli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dikkatinin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çekilmesi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gerekti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unu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deneylerin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sonucunu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yorumlama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lacak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etkinliklerin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faydal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olaca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belirtti.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Hüseyin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yeni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ikli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inden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bahsederek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maddelerini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okudu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do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rultuda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belirtti.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before="5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158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ilgili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yönetmelik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ikli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daki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gibidir.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2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MADDE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22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maddesinin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birinci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kras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(a)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bendi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daki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ekilde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tirilmi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ayn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kraya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daki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bentler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eklenmi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inci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alt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kralar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yürürlükten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kald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lm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r."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a)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4,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5,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6,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flarda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dersten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dönemde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iki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-2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zaman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az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hafta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önceden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duyurulur.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fta/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ubede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günde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lacak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ikiyi,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süresi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ise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saatini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geçemez.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erlendirme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imkan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ü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z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;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g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z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ü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k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u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u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u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o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k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müdürlü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ünce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labilir.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sorular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cevap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anahtarlar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zümre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retmenlerince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-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."d)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ilçe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baz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zümre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yla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labili</w:t>
      </w:r>
      <w:r>
        <w:rPr>
          <w:rFonts w:cs="Arial" w:hAnsi="Arial" w:eastAsia="Arial" w:ascii="Arial"/>
          <w:spacing w:val="-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.e)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Gerekti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Bakanl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kça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ülke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bölge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bazl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labili</w:t>
      </w:r>
      <w:r>
        <w:rPr>
          <w:rFonts w:cs="Arial" w:hAnsi="Arial" w:eastAsia="Arial" w:ascii="Arial"/>
          <w:spacing w:val="-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.f)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navlar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uygulanmas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ilgili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usul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esaslar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Yönerge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belirleni</w:t>
      </w:r>
      <w:r>
        <w:rPr>
          <w:rFonts w:cs="Arial" w:hAnsi="Arial" w:eastAsia="Arial" w:ascii="Arial"/>
          <w:spacing w:val="-1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."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before="5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93"/>
      </w:pPr>
      <w:r>
        <w:rPr>
          <w:rFonts w:cs="Arial" w:hAnsi="Arial" w:eastAsia="Arial" w:ascii="Arial"/>
          <w:spacing w:val="-12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ikli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sadece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yaz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429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karar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verildi.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  <w:sectPr>
          <w:type w:val="continuous"/>
          <w:pgSz w:w="11900" w:h="16820"/>
          <w:pgMar w:top="240" w:bottom="280" w:left="180" w:right="260"/>
          <w:cols w:num="2" w:equalWidth="off">
            <w:col w:w="5219" w:space="120"/>
            <w:col w:w="6121"/>
          </w:cols>
        </w:sectPr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Bütün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cevap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anahtarlar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önceden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haz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rlanarak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görebilece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ölçme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erlendirme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aç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önemi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Hüseyin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taraf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10" w:lineRule="exact" w:line="220"/>
        <w:sectPr>
          <w:pgMar w:header="384" w:footer="513" w:top="1920" w:bottom="280" w:left="180" w:right="260"/>
          <w:pgSz w:w="11900" w:h="16820"/>
        </w:sectPr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</w:tabs>
        <w:jc w:val="both"/>
        <w:spacing w:before="56" w:lineRule="auto" w:line="288"/>
        <w:ind w:left="899" w:right="-26" w:hanging="409"/>
      </w:pPr>
      <w:r>
        <w:pict>
          <v:group style="position:absolute;margin-left:14.6pt;margin-top:107.05pt;width:561pt;height:0pt;mso-position-horizontal-relative:page;mso-position-vertical-relative:page;z-index:-363" coordorigin="292,2141" coordsize="11220,0">
            <v:shape style="position:absolute;left:292;top:2141;width:11220;height:0" coordorigin="292,2141" coordsize="11220,0" path="m292,2141l11512,2141e" filled="f" stroked="t" strokeweight="1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9</w:t>
      </w:r>
      <w:r>
        <w:rPr>
          <w:rFonts w:cs="Arial" w:hAnsi="Arial" w:eastAsia="Arial" w:ascii="Arial"/>
          <w:b/>
          <w:spacing w:val="-38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8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rencilere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</w:t>
      </w:r>
      <w:r>
        <w:rPr>
          <w:rFonts w:cs="Times New Roman" w:hAnsi="Times New Roman" w:eastAsia="Times New Roman" w:ascii="Times New Roman"/>
          <w:b/>
          <w:i/>
          <w:spacing w:val="1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verilecek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</w:t>
      </w:r>
      <w:r>
        <w:rPr>
          <w:rFonts w:cs="Times New Roman" w:hAnsi="Times New Roman" w:eastAsia="Times New Roman" w:ascii="Times New Roman"/>
          <w:b/>
          <w:i/>
          <w:spacing w:val="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proje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</w:t>
      </w:r>
      <w:r>
        <w:rPr>
          <w:rFonts w:cs="Times New Roman" w:hAnsi="Times New Roman" w:eastAsia="Times New Roman" w:ascii="Times New Roman"/>
          <w:b/>
          <w:i/>
          <w:spacing w:val="2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</w:t>
      </w:r>
      <w:r>
        <w:rPr>
          <w:rFonts w:cs="Times New Roman" w:hAnsi="Times New Roman" w:eastAsia="Times New Roman" w:ascii="Times New Roman"/>
          <w:b/>
          <w:i/>
          <w:spacing w:val="1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ödev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</w:t>
      </w:r>
      <w:r>
        <w:rPr>
          <w:rFonts w:cs="Times New Roman" w:hAnsi="Times New Roman" w:eastAsia="Times New Roman" w:ascii="Times New Roman"/>
          <w:b/>
          <w:i/>
          <w:spacing w:val="2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konular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seçimind</w:t>
      </w:r>
      <w:r>
        <w:rPr>
          <w:rFonts w:cs="Arial" w:hAnsi="Arial" w:eastAsia="Arial" w:ascii="Arial"/>
          <w:b/>
          <w:i/>
          <w:spacing w:val="1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;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retim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programlar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yla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okul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çevre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artlar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göz</w:t>
      </w:r>
      <w:r>
        <w:rPr>
          <w:rFonts w:cs="Times New Roman" w:hAnsi="Times New Roman" w:eastAsia="Times New Roman" w:ascii="Times New Roman"/>
          <w:b/>
          <w:i/>
          <w:spacing w:val="19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önünde</w:t>
      </w:r>
      <w:r>
        <w:rPr>
          <w:rFonts w:cs="Times New Roman" w:hAnsi="Times New Roman" w:eastAsia="Times New Roman" w:ascii="Times New Roman"/>
          <w:b/>
          <w:i/>
          <w:spacing w:val="3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bulundurulmas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41" w:lineRule="auto" w:line="266"/>
        <w:ind w:right="92"/>
      </w:pPr>
      <w:r>
        <w:br w:type="column"/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müfredata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uygun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seçilerek,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yeteneklerine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erlendirme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ölçeklerinin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amac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uygun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rlanmas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karar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verilmi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tir.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auto" w:line="266"/>
        <w:ind w:right="92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ödevleri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ikliklerine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renciler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yeniden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bilgilendirilmesine</w:t>
      </w:r>
      <w:r>
        <w:rPr>
          <w:rFonts w:cs="Times New Roman" w:hAnsi="Times New Roman" w:eastAsia="Times New Roman" w:ascii="Times New Roman"/>
          <w:spacing w:val="1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karar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verilmi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tir.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before="5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MADDE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23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üncü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maddesinin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birincive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dördüncü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kralar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daki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ekilde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tirilmi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üçüncü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kras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yürürlükten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kald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r."(1)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retmenler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taraf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herhangi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nedenle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lamayan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projesini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zaman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teslim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edemeyen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durumu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yönetimince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e-posta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Bakanl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mobil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servisi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velisine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bildirilir.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9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eli,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lamama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veya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projesini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zaman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teslim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edememe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gerekçesini,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günü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içinde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yönetimine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bildiri</w:t>
      </w:r>
      <w:r>
        <w:rPr>
          <w:rFonts w:cs="Arial" w:hAnsi="Arial" w:eastAsia="Arial" w:ascii="Arial"/>
          <w:spacing w:val="-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.""(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4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geçerli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özrü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olmadan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lmayan,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projesini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zaman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teslim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etmeyen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rencilerin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durumlar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puanla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erlendirilmez.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e-Okul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sistemine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"G``(girmedi)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ibaresi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lenir.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Ancak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dönem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hesaplamalar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adedi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tam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r."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before="5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MADDE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Yönetmeli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25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maddesinin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birinci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kras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daki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ekilde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tirilmi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tir."(1)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sonuçlar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projelerin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erlendirilmesi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ise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teslim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edildi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tarihten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layarak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geç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10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günü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içinde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e-Okul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sistemine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lenir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bildirilir.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ka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tlar</w:t>
      </w:r>
      <w:r>
        <w:rPr>
          <w:rFonts w:cs="Arial" w:hAnsi="Arial" w:eastAsia="Arial" w:ascii="Arial"/>
          <w:spacing w:val="-1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incelenmek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üzere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varsa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ortak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hatalar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fta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aç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kland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ktan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itim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saklan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Projeler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taraf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erlendirildikten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renciye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iade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edilir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taraf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sonuna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kadar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saklan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etkinliklerine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projeye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verilen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puanlar,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e-Okul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sisteminin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ilgili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bölümüne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lenir."PROJE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0"/>
          <w:szCs w:val="20"/>
        </w:rPr>
        <w:jc w:val="left"/>
        <w:spacing w:before="5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344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RME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ÖLÇE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1327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SIRA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NO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</w:t>
      </w:r>
      <w:r>
        <w:rPr>
          <w:rFonts w:cs="Times New Roman" w:hAnsi="Times New Roman" w:eastAsia="Times New Roman" w:ascii="Times New Roman"/>
          <w:spacing w:val="2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LECEK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HUSUSLAR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PUAN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159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1.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Farkl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kaynaklar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kullanarak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veri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toplama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2838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Bilgilerin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bir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bütün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haline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getirilmesi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95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3.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konusu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ilgili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temel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kavramlar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anlama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anlatma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393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4.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Zaman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iyi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kullanma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9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5.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raporunun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düzeni,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görünü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yaz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kurallar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uygunlu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4668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6.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12"/>
          <w:w w:val="101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arat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c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1784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7.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 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Ortaya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ürünün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konunun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amac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uygunlu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4639"/>
      </w:pPr>
      <w:r>
        <w:rPr>
          <w:rFonts w:cs="Arial" w:hAnsi="Arial" w:eastAsia="Arial" w:ascii="Arial"/>
          <w:spacing w:val="0"/>
          <w:w w:val="101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ERLEND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RME: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226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1-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Her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4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üzerinden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erlendirilecektir.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910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erlendirme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kriteri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(çok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iyi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4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)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yi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3)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Orta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)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15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etersiz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1)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before="20" w:lineRule="auto" w:line="266"/>
        <w:ind w:right="93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3-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Puanlar: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(28-24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ÇOK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(23-18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17-14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-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-12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)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(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13-7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:</w:t>
      </w:r>
      <w:r>
        <w:rPr>
          <w:rFonts w:cs="Times New Roman" w:hAnsi="Times New Roman" w:eastAsia="Times New Roman" w:ascii="Times New Roman"/>
          <w:spacing w:val="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YETERS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Z)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4-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erlendirme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2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toplam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dönü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türülmesi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</w:t>
      </w:r>
      <w:r>
        <w:rPr>
          <w:rFonts w:cs="Times New Roman" w:hAnsi="Times New Roman" w:eastAsia="Times New Roman" w:ascii="Times New Roman"/>
          <w:spacing w:val="2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506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ekilde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r: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lineRule="auto" w:line="266"/>
        <w:ind w:right="243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28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100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24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86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20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72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16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58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12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43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8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29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9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27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96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23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82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19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68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15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54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12"/>
          <w:w w:val="100"/>
          <w:sz w:val="16"/>
          <w:szCs w:val="16"/>
        </w:rPr>
        <w:t>1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40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7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3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puan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5777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25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82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26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93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22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79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18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65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14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50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10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36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916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25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90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21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75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17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61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13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47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9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puan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=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32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2"/>
          <w:szCs w:val="22"/>
        </w:rPr>
        <w:jc w:val="left"/>
        <w:spacing w:before="4" w:lineRule="exact" w:line="220"/>
      </w:pPr>
      <w:r>
        <w:rPr>
          <w:sz w:val="22"/>
          <w:szCs w:val="2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5710"/>
      </w:pPr>
      <w:r>
        <w:rPr>
          <w:rFonts w:cs="Arial" w:hAnsi="Arial" w:eastAsia="Arial" w:ascii="Arial"/>
          <w:spacing w:val="0"/>
          <w:w w:val="101"/>
          <w:sz w:val="16"/>
          <w:szCs w:val="16"/>
        </w:rPr>
        <w:t>NOT: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2117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1-</w:t>
      </w:r>
      <w:r>
        <w:rPr>
          <w:rFonts w:cs="Times New Roman" w:hAnsi="Times New Roman" w:eastAsia="Times New Roman" w:ascii="Times New Roman"/>
          <w:spacing w:val="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Konusu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renciye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mza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ığı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Bildirilecektir.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91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2-Ö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Görü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mesinde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18"/>
          <w:w w:val="101"/>
          <w:sz w:val="16"/>
          <w:szCs w:val="16"/>
        </w:rPr>
        <w:t>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araf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ndan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4819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Notlar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Al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nacakt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r.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1390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3.Her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retmen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9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erdi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projelerle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lgili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Sonuçlar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Dosyalayacakt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-1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 w:lineRule="auto" w:line="266"/>
        <w:ind w:right="91"/>
        <w:sectPr>
          <w:type w:val="continuous"/>
          <w:pgSz w:w="11900" w:h="16820"/>
          <w:pgMar w:top="240" w:bottom="280" w:left="180" w:right="260"/>
          <w:cols w:num="2" w:equalWidth="off">
            <w:col w:w="5216" w:space="123"/>
            <w:col w:w="6121"/>
          </w:cols>
        </w:sectPr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4-Ö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Plan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Bilgi,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Doküman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9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Araç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Gereç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Listesi,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leti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im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Kurdu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Kaynak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ilerin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Listesi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Proje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raporunun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Sonunda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-12"/>
          <w:w w:val="101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ararlan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lan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Kaynaklar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Bölümünde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Belirtilecektir.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4"/>
          <w:szCs w:val="14"/>
        </w:rPr>
        <w:jc w:val="left"/>
        <w:spacing w:before="10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  <w:sectPr>
          <w:pgMar w:header="384" w:footer="513" w:top="1920" w:bottom="280" w:left="180" w:right="260"/>
          <w:pgSz w:w="11900" w:h="16820"/>
        </w:sectPr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tabs>
          <w:tab w:pos="880" w:val="left"/>
        </w:tabs>
        <w:jc w:val="both"/>
        <w:spacing w:before="56" w:lineRule="auto" w:line="289"/>
        <w:ind w:left="899" w:right="-26" w:hanging="452"/>
      </w:pPr>
      <w:r>
        <w:pict>
          <v:group style="position:absolute;margin-left:14.6pt;margin-top:107.05pt;width:561pt;height:0pt;mso-position-horizontal-relative:page;mso-position-vertical-relative:page;z-index:-362" coordorigin="292,2141" coordsize="11220,0">
            <v:shape style="position:absolute;left:292;top:2141;width:11220;height:0" coordorigin="292,2141" coordsize="11220,0" path="m292,2141l11512,2141e" filled="f" stroked="t" strokeweight="1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10</w:t>
      </w:r>
      <w:r>
        <w:rPr>
          <w:rFonts w:cs="Arial" w:hAnsi="Arial" w:eastAsia="Arial" w:ascii="Arial"/>
          <w:b/>
          <w:spacing w:val="-35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spacing w:val="-35"/>
          <w:w w:val="100"/>
          <w:sz w:val="15"/>
          <w:szCs w:val="15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Ö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c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3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o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k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 </w:t>
      </w:r>
      <w:r>
        <w:rPr>
          <w:rFonts w:cs="Times New Roman" w:hAnsi="Times New Roman" w:eastAsia="Times New Roman" w:ascii="Times New Roman"/>
          <w:b/>
          <w:i/>
          <w:spacing w:val="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ç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i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9"/>
          <w:w w:val="100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-6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,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3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Ö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ğ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r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c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3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S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ç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m</w:t>
      </w:r>
      <w:r>
        <w:rPr>
          <w:rFonts w:cs="Times New Roman" w:hAnsi="Times New Roman" w:eastAsia="Times New Roman" w:ascii="Times New Roman"/>
          <w:b/>
          <w:i/>
          <w:spacing w:val="-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,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v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u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l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r</w:t>
      </w:r>
      <w:r>
        <w:rPr>
          <w:rFonts w:cs="Arial" w:hAnsi="Arial" w:eastAsia="Arial" w:ascii="Arial"/>
          <w:b/>
          <w:i/>
          <w:spacing w:val="7"/>
          <w:w w:val="100"/>
          <w:sz w:val="15"/>
          <w:szCs w:val="15"/>
        </w:rPr>
        <w:t>a</w:t>
      </w:r>
      <w:r>
        <w:rPr>
          <w:rFonts w:cs="Arial" w:hAnsi="Arial" w:eastAsia="Arial" w:ascii="Arial"/>
          <w:b/>
          <w:i/>
          <w:spacing w:val="8"/>
          <w:w w:val="100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ü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z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e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y</w:t>
      </w:r>
      <w:r>
        <w:rPr>
          <w:rFonts w:cs="Arial" w:hAnsi="Arial" w:eastAsia="Arial" w:ascii="Arial"/>
          <w:b/>
          <w:i/>
          <w:spacing w:val="9"/>
          <w:w w:val="105"/>
          <w:sz w:val="15"/>
          <w:szCs w:val="15"/>
        </w:rPr>
        <w:t>d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kat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ld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klar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</w:t>
      </w:r>
      <w:r>
        <w:rPr>
          <w:rFonts w:cs="Times New Roman" w:hAnsi="Times New Roman" w:eastAsia="Times New Roman" w:ascii="Times New Roman"/>
          <w:b/>
          <w:i/>
          <w:spacing w:val="3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çe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itli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</w:t>
      </w:r>
      <w:r>
        <w:rPr>
          <w:rFonts w:cs="Times New Roman" w:hAnsi="Times New Roman" w:eastAsia="Times New Roman" w:ascii="Times New Roman"/>
          <w:b/>
          <w:i/>
          <w:spacing w:val="2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s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nav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</w:t>
      </w:r>
      <w:r>
        <w:rPr>
          <w:rFonts w:cs="Times New Roman" w:hAnsi="Times New Roman" w:eastAsia="Times New Roman" w:ascii="Times New Roman"/>
          <w:b/>
          <w:i/>
          <w:spacing w:val="1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</w:t>
      </w:r>
      <w:r>
        <w:rPr>
          <w:rFonts w:cs="Times New Roman" w:hAnsi="Times New Roman" w:eastAsia="Times New Roman" w:ascii="Times New Roman"/>
          <w:b/>
          <w:i/>
          <w:spacing w:val="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yar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ış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malarda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  </w:t>
      </w:r>
      <w:r>
        <w:rPr>
          <w:rFonts w:cs="Times New Roman" w:hAnsi="Times New Roman" w:eastAsia="Times New Roman" w:ascii="Times New Roman"/>
          <w:b/>
          <w:i/>
          <w:spacing w:val="29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ald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klar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s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o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u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ç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r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9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ş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k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i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9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b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ş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r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7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v</w:t>
      </w:r>
      <w:r>
        <w:rPr>
          <w:rFonts w:cs="Times New Roman" w:hAnsi="Times New Roman" w:eastAsia="Times New Roman" w:ascii="Times New Roman"/>
          <w:b/>
          <w:i/>
          <w:spacing w:val="-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e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i/>
          <w:spacing w:val="29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b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ş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a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r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-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s</w:t>
      </w:r>
      <w:r>
        <w:rPr>
          <w:rFonts w:cs="Times New Roman" w:hAnsi="Times New Roman" w:eastAsia="Times New Roman" w:ascii="Times New Roman"/>
          <w:b/>
          <w:i/>
          <w:spacing w:val="-2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-2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z</w:t>
      </w:r>
      <w:r>
        <w:rPr>
          <w:rFonts w:cs="Times New Roman" w:hAnsi="Times New Roman" w:eastAsia="Times New Roman" w:ascii="Times New Roman"/>
          <w:b/>
          <w:i/>
          <w:spacing w:val="-2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l</w:t>
      </w:r>
      <w:r>
        <w:rPr>
          <w:rFonts w:cs="Times New Roman" w:hAnsi="Times New Roman" w:eastAsia="Times New Roman" w:ascii="Times New Roman"/>
          <w:b/>
          <w:i/>
          <w:spacing w:val="-2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Times New Roman" w:hAnsi="Times New Roman" w:eastAsia="Times New Roman" w:ascii="Times New Roman"/>
          <w:b/>
          <w:i/>
          <w:spacing w:val="-2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k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durumlar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4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ders</w:t>
      </w:r>
      <w:r>
        <w:rPr>
          <w:rFonts w:cs="Times New Roman" w:hAnsi="Times New Roman" w:eastAsia="Times New Roman" w:ascii="Times New Roman"/>
          <w:b/>
          <w:i/>
          <w:spacing w:val="22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baz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nda</w:t>
      </w:r>
      <w:r>
        <w:rPr>
          <w:rFonts w:cs="Times New Roman" w:hAnsi="Times New Roman" w:eastAsia="Times New Roman" w:ascii="Times New Roman"/>
          <w:b/>
          <w:i/>
          <w:spacing w:val="3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de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ğ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erlendirilmesi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jc w:val="both"/>
        <w:spacing w:lineRule="auto" w:line="285"/>
        <w:ind w:left="899" w:right="-25" w:hanging="448"/>
      </w:pPr>
      <w:r>
        <w:rPr>
          <w:rFonts w:cs="Arial" w:hAnsi="Arial" w:eastAsia="Arial" w:ascii="Arial"/>
          <w:b/>
          <w:spacing w:val="-9"/>
          <w:w w:val="100"/>
          <w:sz w:val="15"/>
          <w:szCs w:val="15"/>
        </w:rPr>
        <w:t>1</w:t>
      </w: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1</w:t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2.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Dönem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yap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lacak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olan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Bilim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Fuar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na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 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haz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rl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k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çal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ış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malar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n</w:t>
      </w:r>
      <w:r>
        <w:rPr>
          <w:rFonts w:cs="Times New Roman" w:hAnsi="Times New Roman" w:eastAsia="Times New Roman" w:ascii="Times New Roman"/>
          <w:b/>
          <w:i/>
          <w:spacing w:val="0"/>
          <w:w w:val="105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9"/>
          <w:w w:val="105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gözden</w:t>
      </w:r>
      <w:r>
        <w:rPr>
          <w:rFonts w:cs="Times New Roman" w:hAnsi="Times New Roman" w:eastAsia="Times New Roman" w:ascii="Times New Roman"/>
          <w:b/>
          <w:i/>
          <w:spacing w:val="3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geçirilmesi.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3"/>
          <w:szCs w:val="13"/>
        </w:rPr>
        <w:jc w:val="left"/>
        <w:spacing w:before="1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spacing w:lineRule="exact" w:line="160"/>
        <w:ind w:left="447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12</w:t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spacing w:val="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Dilek</w:t>
      </w:r>
      <w:r>
        <w:rPr>
          <w:rFonts w:cs="Times New Roman" w:hAnsi="Times New Roman" w:eastAsia="Times New Roman" w:ascii="Times New Roman"/>
          <w:b/>
          <w:i/>
          <w:spacing w:val="2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ve</w:t>
      </w:r>
      <w:r>
        <w:rPr>
          <w:rFonts w:cs="Times New Roman" w:hAnsi="Times New Roman" w:eastAsia="Times New Roman" w:ascii="Times New Roman"/>
          <w:b/>
          <w:i/>
          <w:spacing w:val="14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-6"/>
          <w:w w:val="105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emenniler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41" w:lineRule="auto" w:line="266"/>
        <w:ind w:right="91"/>
      </w:pPr>
      <w:r>
        <w:br w:type="column"/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Öznur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LGÜ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,fen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bütün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taraf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sevilmesinin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birinci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öncelikleri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oldu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unu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belirterek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ndaki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Benim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Eser</w:t>
      </w:r>
      <w:r>
        <w:rPr>
          <w:rFonts w:cs="Arial" w:hAnsi="Arial" w:eastAsia="Arial" w:ascii="Arial"/>
          <w:spacing w:val="-2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-Bilim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f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u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1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o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p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ö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e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c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e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m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z</w:t>
      </w:r>
      <w:r>
        <w:rPr>
          <w:rFonts w:cs="Arial" w:hAnsi="Arial" w:eastAsia="Arial" w:ascii="Arial"/>
          <w:spacing w:val="3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okul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raca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belirtti.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lineRule="auto" w:line="266"/>
        <w:ind w:right="92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Hüseyin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günümüzde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robot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teknolojisinin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kodlama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dersinin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önemini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vurgulayarak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konuda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malar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yap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gereklili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vurgulad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92"/>
      </w:pPr>
      <w:r>
        <w:rPr>
          <w:rFonts w:cs="Arial" w:hAnsi="Arial" w:eastAsia="Arial" w:ascii="Arial"/>
          <w:spacing w:val="-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ca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8.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flara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olarak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ilk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kez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düzenlenecek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LGS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97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nav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yönelik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destek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6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itimi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malar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2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kurs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lang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tarihi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3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/>
        <w:ind w:right="2333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Marttan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önce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lamas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daha</w:t>
      </w:r>
      <w:r>
        <w:rPr>
          <w:rFonts w:cs="Times New Roman" w:hAnsi="Times New Roman" w:eastAsia="Times New Roman" w:ascii="Times New Roman"/>
          <w:spacing w:val="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iyi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olaca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ğı</w:t>
      </w:r>
      <w:r>
        <w:rPr>
          <w:rFonts w:cs="Times New Roman" w:hAnsi="Times New Roman" w:eastAsia="Times New Roman" w:ascii="Times New Roman"/>
          <w:spacing w:val="1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belirtildi.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97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Hüseyin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DÖKMEC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3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ikinci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</w:t>
      </w:r>
      <w:r>
        <w:rPr>
          <w:rFonts w:cs="Times New Roman" w:hAnsi="Times New Roman" w:eastAsia="Times New Roman" w:ascii="Times New Roman"/>
          <w:spacing w:val="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kez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düzenlenecek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2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bilim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fuar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10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May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s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spacing w:before="20" w:lineRule="auto" w:line="266"/>
        <w:ind w:right="90"/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2018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tarihinde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düzenlenece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belirterek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rencilerimize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</w:t>
      </w:r>
      <w:r>
        <w:rPr>
          <w:rFonts w:cs="Times New Roman" w:hAnsi="Times New Roman" w:eastAsia="Times New Roman" w:ascii="Times New Roman"/>
          <w:spacing w:val="13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bilimsel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dü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ünme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çözüm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üretme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kapasitelerini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art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ran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bu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çal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maya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tüm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ö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c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z</w:t>
      </w:r>
      <w:r>
        <w:rPr>
          <w:rFonts w:cs="Arial" w:hAnsi="Arial" w:eastAsia="Arial" w:ascii="Arial"/>
          <w:spacing w:val="2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v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e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r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z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i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k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3"/>
          <w:w w:val="100"/>
          <w:sz w:val="16"/>
          <w:szCs w:val="16"/>
        </w:rPr>
        <w:t>t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ğ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l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m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a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s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n</w:t>
      </w:r>
      <w:r>
        <w:rPr>
          <w:rFonts w:cs="Arial" w:hAnsi="Arial" w:eastAsia="Arial" w:ascii="Arial"/>
          <w:spacing w:val="4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16"/>
          <w:szCs w:val="16"/>
        </w:rPr>
        <w:t>     </w:t>
      </w:r>
      <w:r>
        <w:rPr>
          <w:rFonts w:cs="Times New Roman" w:hAnsi="Times New Roman" w:eastAsia="Times New Roman" w:ascii="Times New Roman"/>
          <w:spacing w:val="1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ö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e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m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i</w:t>
      </w:r>
      <w:r>
        <w:rPr>
          <w:rFonts w:cs="Arial" w:hAnsi="Arial" w:eastAsia="Arial" w:ascii="Arial"/>
          <w:spacing w:val="4"/>
          <w:w w:val="101"/>
          <w:sz w:val="16"/>
          <w:szCs w:val="16"/>
        </w:rPr>
        <w:t>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i</w:t>
      </w:r>
      <w:r>
        <w:rPr>
          <w:rFonts w:cs="Times New Roman" w:hAnsi="Times New Roman" w:eastAsia="Times New Roman" w:ascii="Times New Roman"/>
          <w:spacing w:val="0"/>
          <w:w w:val="101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vurgulad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2"/>
          <w:szCs w:val="12"/>
        </w:rPr>
        <w:jc w:val="left"/>
        <w:spacing w:before="2" w:lineRule="exact" w:line="120"/>
      </w:pPr>
      <w:r>
        <w:rPr>
          <w:sz w:val="12"/>
          <w:szCs w:val="12"/>
        </w:rPr>
      </w:r>
    </w:p>
    <w:p>
      <w:pPr>
        <w:rPr>
          <w:rFonts w:cs="Arial" w:hAnsi="Arial" w:eastAsia="Arial" w:ascii="Arial"/>
          <w:sz w:val="16"/>
          <w:szCs w:val="16"/>
        </w:rPr>
        <w:jc w:val="both"/>
        <w:ind w:right="2846"/>
        <w:sectPr>
          <w:type w:val="continuous"/>
          <w:pgSz w:w="11900" w:h="16820"/>
          <w:pgMar w:top="240" w:bottom="280" w:left="180" w:right="260"/>
          <w:cols w:num="2" w:equalWidth="off">
            <w:col w:w="5215" w:space="124"/>
            <w:col w:w="6121"/>
          </w:cols>
        </w:sectPr>
      </w:pPr>
      <w:r>
        <w:rPr>
          <w:rFonts w:cs="Arial" w:hAnsi="Arial" w:eastAsia="Arial" w:ascii="Arial"/>
          <w:spacing w:val="0"/>
          <w:w w:val="100"/>
          <w:sz w:val="16"/>
          <w:szCs w:val="16"/>
        </w:rPr>
        <w:t>İ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yi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dilek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ve</w:t>
      </w:r>
      <w:r>
        <w:rPr>
          <w:rFonts w:cs="Times New Roman" w:hAnsi="Times New Roman" w:eastAsia="Times New Roman" w:ascii="Times New Roman"/>
          <w:spacing w:val="7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temennilerle</w:t>
      </w:r>
      <w:r>
        <w:rPr>
          <w:rFonts w:cs="Times New Roman" w:hAnsi="Times New Roman" w:eastAsia="Times New Roman" w:ascii="Times New Roman"/>
          <w:spacing w:val="14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toplant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ı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ya</w:t>
      </w:r>
      <w:r>
        <w:rPr>
          <w:rFonts w:cs="Times New Roman" w:hAnsi="Times New Roman" w:eastAsia="Times New Roman" w:ascii="Times New Roman"/>
          <w:spacing w:val="12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0"/>
          <w:sz w:val="16"/>
          <w:szCs w:val="16"/>
        </w:rPr>
        <w:t>son</w:t>
      </w:r>
      <w:r>
        <w:rPr>
          <w:rFonts w:cs="Times New Roman" w:hAnsi="Times New Roman" w:eastAsia="Times New Roman" w:ascii="Times New Roman"/>
          <w:spacing w:val="8"/>
          <w:w w:val="100"/>
          <w:sz w:val="16"/>
          <w:szCs w:val="16"/>
        </w:rPr>
        <w:t> 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verildi.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24"/>
          <w:szCs w:val="24"/>
        </w:rPr>
        <w:jc w:val="left"/>
        <w:spacing w:before="14" w:lineRule="exact" w:line="240"/>
        <w:sectPr>
          <w:type w:val="continuous"/>
          <w:pgSz w:w="11900" w:h="16820"/>
          <w:pgMar w:top="240" w:bottom="280" w:left="180" w:right="260"/>
        </w:sectPr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spacing w:before="55"/>
        <w:ind w:left="447"/>
      </w:pPr>
      <w:r>
        <w:rPr>
          <w:rFonts w:cs="Arial" w:hAnsi="Arial" w:eastAsia="Arial" w:ascii="Arial"/>
          <w:b/>
          <w:spacing w:val="0"/>
          <w:w w:val="100"/>
          <w:sz w:val="15"/>
          <w:szCs w:val="15"/>
        </w:rPr>
        <w:t>13</w:t>
      </w:r>
      <w:r>
        <w:rPr>
          <w:rFonts w:cs="Times New Roman" w:hAnsi="Times New Roman" w:eastAsia="Times New Roman" w:ascii="Times New Roman"/>
          <w:b/>
          <w:spacing w:val="0"/>
          <w:w w:val="100"/>
          <w:sz w:val="15"/>
          <w:szCs w:val="15"/>
        </w:rPr>
        <w:t>      </w:t>
      </w:r>
      <w:r>
        <w:rPr>
          <w:rFonts w:cs="Times New Roman" w:hAnsi="Times New Roman" w:eastAsia="Times New Roman" w:ascii="Times New Roman"/>
          <w:b/>
          <w:spacing w:val="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Kapan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ış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sz w:val="10"/>
          <w:szCs w:val="10"/>
        </w:rPr>
        <w:jc w:val="left"/>
        <w:spacing w:before="4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spacing w:lineRule="exact" w:line="160"/>
        <w:ind w:left="119" w:right="-44"/>
      </w:pPr>
      <w:r>
        <w:rPr>
          <w:rFonts w:cs="Arial" w:hAnsi="Arial" w:eastAsia="Arial" w:ascii="Arial"/>
          <w:b/>
          <w:i/>
          <w:spacing w:val="-3"/>
          <w:w w:val="100"/>
          <w:sz w:val="15"/>
          <w:szCs w:val="15"/>
        </w:rPr>
        <w:t>T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OPLAM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: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</w:t>
      </w:r>
      <w:r>
        <w:rPr>
          <w:rFonts w:cs="Times New Roman" w:hAnsi="Times New Roman" w:eastAsia="Times New Roman" w:ascii="Times New Roman"/>
          <w:b/>
          <w:i/>
          <w:spacing w:val="15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13</w:t>
      </w:r>
      <w:r>
        <w:rPr>
          <w:rFonts w:cs="Times New Roman" w:hAnsi="Times New Roman" w:eastAsia="Times New Roman" w:ascii="Times New Roman"/>
          <w:b/>
          <w:i/>
          <w:spacing w:val="0"/>
          <w:w w:val="100"/>
          <w:sz w:val="15"/>
          <w:szCs w:val="15"/>
        </w:rPr>
        <w:t>  </w:t>
      </w:r>
      <w:r>
        <w:rPr>
          <w:rFonts w:cs="Times New Roman" w:hAnsi="Times New Roman" w:eastAsia="Times New Roman" w:ascii="Times New Roman"/>
          <w:b/>
          <w:i/>
          <w:spacing w:val="28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adet</w:t>
      </w:r>
      <w:r>
        <w:rPr>
          <w:rFonts w:cs="Times New Roman" w:hAnsi="Times New Roman" w:eastAsia="Times New Roman" w:ascii="Times New Roman"/>
          <w:b/>
          <w:i/>
          <w:spacing w:val="21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kay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ı</w:t>
      </w:r>
      <w:r>
        <w:rPr>
          <w:rFonts w:cs="Arial" w:hAnsi="Arial" w:eastAsia="Arial" w:ascii="Arial"/>
          <w:b/>
          <w:i/>
          <w:spacing w:val="0"/>
          <w:w w:val="100"/>
          <w:sz w:val="15"/>
          <w:szCs w:val="15"/>
        </w:rPr>
        <w:t>t</w:t>
      </w:r>
      <w:r>
        <w:rPr>
          <w:rFonts w:cs="Times New Roman" w:hAnsi="Times New Roman" w:eastAsia="Times New Roman" w:ascii="Times New Roman"/>
          <w:b/>
          <w:i/>
          <w:spacing w:val="23"/>
          <w:w w:val="100"/>
          <w:sz w:val="15"/>
          <w:szCs w:val="15"/>
        </w:rPr>
        <w:t> 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listelenmi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ş</w:t>
      </w:r>
      <w:r>
        <w:rPr>
          <w:rFonts w:cs="Arial" w:hAnsi="Arial" w:eastAsia="Arial" w:ascii="Arial"/>
          <w:b/>
          <w:i/>
          <w:spacing w:val="0"/>
          <w:w w:val="105"/>
          <w:sz w:val="15"/>
          <w:szCs w:val="15"/>
        </w:rPr>
        <w:t>tir.</w:t>
      </w:r>
      <w:r>
        <w:rPr>
          <w:rFonts w:cs="Arial" w:hAnsi="Arial" w:eastAsia="Arial" w:ascii="Arial"/>
          <w:spacing w:val="0"/>
          <w:w w:val="100"/>
          <w:sz w:val="15"/>
          <w:szCs w:val="15"/>
        </w:rPr>
      </w:r>
    </w:p>
    <w:p>
      <w:pPr>
        <w:rPr>
          <w:rFonts w:cs="Arial" w:hAnsi="Arial" w:eastAsia="Arial" w:ascii="Arial"/>
          <w:sz w:val="16"/>
          <w:szCs w:val="16"/>
        </w:rPr>
        <w:jc w:val="left"/>
        <w:spacing w:before="41"/>
        <w:sectPr>
          <w:type w:val="continuous"/>
          <w:pgSz w:w="11900" w:h="16820"/>
          <w:pgMar w:top="240" w:bottom="280" w:left="180" w:right="260"/>
          <w:cols w:num="2" w:equalWidth="off">
            <w:col w:w="3068" w:space="2271"/>
            <w:col w:w="6121"/>
          </w:cols>
        </w:sectPr>
      </w:pPr>
      <w:r>
        <w:br w:type="column"/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Kapan</w:t>
      </w:r>
      <w:r>
        <w:rPr>
          <w:rFonts w:cs="Arial" w:hAnsi="Arial" w:eastAsia="Arial" w:ascii="Arial"/>
          <w:spacing w:val="0"/>
          <w:w w:val="101"/>
          <w:sz w:val="16"/>
          <w:szCs w:val="16"/>
        </w:rPr>
        <w:t>ış</w:t>
      </w:r>
      <w:r>
        <w:rPr>
          <w:rFonts w:cs="Arial" w:hAnsi="Arial" w:eastAsia="Arial" w:ascii="Arial"/>
          <w:spacing w:val="0"/>
          <w:w w:val="100"/>
          <w:sz w:val="16"/>
          <w:szCs w:val="16"/>
        </w:rPr>
      </w:r>
    </w:p>
    <w:p>
      <w:pPr>
        <w:rPr>
          <w:sz w:val="15"/>
          <w:szCs w:val="15"/>
        </w:rPr>
        <w:jc w:val="left"/>
        <w:spacing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17"/>
          <w:szCs w:val="17"/>
        </w:rPr>
        <w:tabs>
          <w:tab w:pos="11200" w:val="left"/>
        </w:tabs>
        <w:jc w:val="left"/>
        <w:spacing w:before="42"/>
        <w:ind w:left="172"/>
      </w:pPr>
      <w:r>
        <w:rPr>
          <w:rFonts w:cs="Arial" w:hAnsi="Arial" w:eastAsia="Arial" w:ascii="Arial"/>
          <w:b/>
          <w:w w:val="103"/>
          <w:sz w:val="17"/>
          <w:szCs w:val="17"/>
        </w:rPr>
      </w:r>
      <w:r>
        <w:rPr>
          <w:rFonts w:cs="Arial" w:hAnsi="Arial" w:eastAsia="Arial" w:ascii="Arial"/>
          <w:b/>
          <w:w w:val="103"/>
          <w:sz w:val="17"/>
          <w:szCs w:val="17"/>
          <w:highlight w:val="lightGray"/>
        </w:rPr>
        <w:t> </w:t>
      </w:r>
      <w:r>
        <w:rPr>
          <w:rFonts w:cs="Times New Roman" w:hAnsi="Times New Roman" w:eastAsia="Times New Roman" w:ascii="Times New Roman"/>
          <w:b/>
          <w:w w:val="100"/>
          <w:sz w:val="17"/>
          <w:szCs w:val="17"/>
          <w:highlight w:val="lightGray"/>
        </w:rPr>
        <w:t>      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b/>
          <w:spacing w:val="4"/>
          <w:w w:val="100"/>
          <w:sz w:val="17"/>
          <w:szCs w:val="17"/>
          <w:highlight w:val="lightGray"/>
        </w:rPr>
        <w:t> </w:t>
      </w:r>
      <w:r>
        <w:rPr>
          <w:rFonts w:cs="Times New Roman" w:hAnsi="Times New Roman" w:eastAsia="Times New Roman" w:ascii="Times New Roman"/>
          <w:b/>
          <w:spacing w:val="4"/>
          <w:w w:val="100"/>
          <w:sz w:val="17"/>
          <w:szCs w:val="17"/>
          <w:highlight w:val="lightGray"/>
        </w:rPr>
      </w:r>
      <w:r>
        <w:rPr>
          <w:rFonts w:cs="Times New Roman" w:hAnsi="Times New Roman" w:eastAsia="Times New Roman" w:ascii="Times New Roman"/>
          <w:b/>
          <w:spacing w:val="4"/>
          <w:w w:val="100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2"/>
          <w:sz w:val="17"/>
          <w:szCs w:val="17"/>
          <w:highlight w:val="lightGray"/>
        </w:rPr>
        <w:t>K</w:t>
      </w:r>
      <w:r>
        <w:rPr>
          <w:rFonts w:cs="Arial" w:hAnsi="Arial" w:eastAsia="Arial" w:ascii="Arial"/>
          <w:b/>
          <w:spacing w:val="0"/>
          <w:w w:val="102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-13"/>
          <w:w w:val="102"/>
          <w:sz w:val="17"/>
          <w:szCs w:val="17"/>
          <w:highlight w:val="lightGray"/>
        </w:rPr>
        <w:t>A</w:t>
      </w:r>
      <w:r>
        <w:rPr>
          <w:rFonts w:cs="Arial" w:hAnsi="Arial" w:eastAsia="Arial" w:ascii="Arial"/>
          <w:b/>
          <w:spacing w:val="-13"/>
          <w:w w:val="102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  <w:t>TILIMCI</w:t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  <w:t> </w:t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  <w:t>L</w:t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  <w:t>İ</w:t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  <w:t>STES</w:t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  <w:t>İ</w:t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</w:r>
      <w:r>
        <w:rPr>
          <w:rFonts w:cs="Arial" w:hAnsi="Arial" w:eastAsia="Arial" w:ascii="Arial"/>
          <w:b/>
          <w:spacing w:val="0"/>
          <w:w w:val="103"/>
          <w:sz w:val="17"/>
          <w:szCs w:val="17"/>
          <w:highlight w:val="lightGray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  <w:highlight w:val="lightGray"/>
        </w:rPr>
        <w:tab/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  <w:highlight w:val="lightGray"/>
        </w:rPr>
      </w:r>
      <w:r>
        <w:rPr>
          <w:rFonts w:cs="Times New Roman" w:hAnsi="Times New Roman" w:eastAsia="Times New Roman" w:ascii="Times New Roman"/>
          <w:b/>
          <w:spacing w:val="0"/>
          <w:w w:val="100"/>
          <w:sz w:val="17"/>
          <w:szCs w:val="17"/>
        </w:rPr>
      </w:r>
      <w:r>
        <w:rPr>
          <w:rFonts w:cs="Times New Roman" w:hAnsi="Times New Roman" w:eastAsia="Times New Roman" w:ascii="Times New Roman"/>
          <w:spacing w:val="0"/>
          <w:w w:val="100"/>
          <w:sz w:val="17"/>
          <w:szCs w:val="17"/>
        </w:rPr>
      </w:r>
    </w:p>
    <w:p>
      <w:pPr>
        <w:rPr>
          <w:sz w:val="19"/>
          <w:szCs w:val="19"/>
        </w:rPr>
        <w:jc w:val="left"/>
        <w:spacing w:before="3" w:lineRule="exact" w:line="180"/>
      </w:pPr>
      <w:r>
        <w:rPr>
          <w:sz w:val="19"/>
          <w:szCs w:val="19"/>
        </w:rPr>
      </w:r>
    </w:p>
    <w:tbl>
      <w:tblPr>
        <w:tblW w:w="0" w:type="auto"/>
        <w:tblLook w:val="01E0"/>
        <w:jc w:val="left"/>
        <w:tblInd w:w="1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7" w:hRule="exact"/>
        </w:trPr>
        <w:tc>
          <w:tcPr>
            <w:tcW w:w="3645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Arial" w:hAnsi="Arial" w:eastAsia="Arial" w:ascii="Arial"/>
                <w:sz w:val="15"/>
                <w:szCs w:val="15"/>
              </w:rPr>
              <w:jc w:val="left"/>
              <w:spacing w:before="85" w:lineRule="auto" w:line="300"/>
              <w:ind w:left="153" w:right="1803" w:hanging="88"/>
            </w:pPr>
            <w:r>
              <w:rPr>
                <w:rFonts w:cs="Arial" w:hAnsi="Arial" w:eastAsia="Arial" w:ascii="Arial"/>
                <w:b/>
                <w:color w:val="0000FF"/>
                <w:spacing w:val="0"/>
                <w:w w:val="100"/>
                <w:sz w:val="15"/>
                <w:szCs w:val="15"/>
              </w:rPr>
              <w:t>SIRA</w:t>
            </w:r>
            <w:r>
              <w:rPr>
                <w:rFonts w:cs="Times New Roman" w:hAnsi="Times New Roman" w:eastAsia="Times New Roman" w:ascii="Times New Roman"/>
                <w:b/>
                <w:color w:val="0000FF"/>
                <w:spacing w:val="0"/>
                <w:w w:val="100"/>
                <w:sz w:val="15"/>
                <w:szCs w:val="15"/>
              </w:rPr>
              <w:t>     </w:t>
            </w:r>
            <w:r>
              <w:rPr>
                <w:rFonts w:cs="Times New Roman" w:hAnsi="Times New Roman" w:eastAsia="Times New Roman" w:ascii="Times New Roman"/>
                <w:b/>
                <w:color w:val="0000FF"/>
                <w:spacing w:val="19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b/>
                <w:color w:val="0000FF"/>
                <w:spacing w:val="0"/>
                <w:w w:val="100"/>
                <w:sz w:val="15"/>
                <w:szCs w:val="15"/>
              </w:rPr>
              <w:t>ADI</w:t>
            </w:r>
            <w:r>
              <w:rPr>
                <w:rFonts w:cs="Times New Roman" w:hAnsi="Times New Roman" w:eastAsia="Times New Roman" w:ascii="Times New Roman"/>
                <w:b/>
                <w:color w:val="0000FF"/>
                <w:spacing w:val="16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b/>
                <w:color w:val="0000FF"/>
                <w:spacing w:val="0"/>
                <w:w w:val="100"/>
                <w:sz w:val="15"/>
                <w:szCs w:val="15"/>
              </w:rPr>
              <w:t>VE</w:t>
            </w:r>
            <w:r>
              <w:rPr>
                <w:rFonts w:cs="Times New Roman" w:hAnsi="Times New Roman" w:eastAsia="Times New Roman" w:ascii="Times New Roman"/>
                <w:b/>
                <w:color w:val="0000FF"/>
                <w:spacing w:val="14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b/>
                <w:color w:val="0000FF"/>
                <w:spacing w:val="0"/>
                <w:w w:val="104"/>
                <w:sz w:val="15"/>
                <w:szCs w:val="15"/>
              </w:rPr>
              <w:t>SO</w:t>
            </w:r>
            <w:r>
              <w:rPr>
                <w:rFonts w:cs="Arial" w:hAnsi="Arial" w:eastAsia="Arial" w:ascii="Arial"/>
                <w:b/>
                <w:color w:val="0000FF"/>
                <w:spacing w:val="-14"/>
                <w:w w:val="104"/>
                <w:sz w:val="15"/>
                <w:szCs w:val="15"/>
              </w:rPr>
              <w:t>Y</w:t>
            </w:r>
            <w:r>
              <w:rPr>
                <w:rFonts w:cs="Arial" w:hAnsi="Arial" w:eastAsia="Arial" w:ascii="Arial"/>
                <w:b/>
                <w:color w:val="0000FF"/>
                <w:spacing w:val="0"/>
                <w:w w:val="104"/>
                <w:sz w:val="15"/>
                <w:szCs w:val="15"/>
              </w:rPr>
              <w:t>ADI</w:t>
            </w:r>
            <w:r>
              <w:rPr>
                <w:rFonts w:cs="Times New Roman" w:hAnsi="Times New Roman" w:eastAsia="Times New Roman" w:ascii="Times New Roman"/>
                <w:b/>
                <w:color w:val="0000FF"/>
                <w:spacing w:val="0"/>
                <w:w w:val="104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b/>
                <w:color w:val="0000FF"/>
                <w:spacing w:val="0"/>
                <w:w w:val="104"/>
                <w:sz w:val="15"/>
                <w:szCs w:val="15"/>
              </w:rPr>
              <w:t>NO</w:t>
            </w:r>
            <w:r>
              <w:rPr>
                <w:rFonts w:cs="Arial" w:hAnsi="Arial" w:eastAsia="Arial" w:ascii="Arial"/>
                <w:color w:val="000000"/>
                <w:spacing w:val="0"/>
                <w:w w:val="100"/>
                <w:sz w:val="15"/>
                <w:szCs w:val="15"/>
              </w:rPr>
            </w:r>
          </w:p>
        </w:tc>
        <w:tc>
          <w:tcPr>
            <w:tcW w:w="4625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Arial" w:hAnsi="Arial" w:eastAsia="Arial" w:ascii="Arial"/>
                <w:sz w:val="15"/>
                <w:szCs w:val="15"/>
              </w:rPr>
              <w:jc w:val="left"/>
              <w:spacing w:before="85"/>
              <w:ind w:left="1455"/>
            </w:pPr>
            <w:r>
              <w:rPr>
                <w:rFonts w:cs="Arial" w:hAnsi="Arial" w:eastAsia="Arial" w:ascii="Arial"/>
                <w:b/>
                <w:color w:val="0000FF"/>
                <w:spacing w:val="0"/>
                <w:w w:val="104"/>
                <w:sz w:val="15"/>
                <w:szCs w:val="15"/>
              </w:rPr>
              <w:t>ALANI</w:t>
            </w:r>
            <w:r>
              <w:rPr>
                <w:rFonts w:cs="Arial" w:hAnsi="Arial" w:eastAsia="Arial" w:ascii="Arial"/>
                <w:color w:val="000000"/>
                <w:spacing w:val="0"/>
                <w:w w:val="100"/>
                <w:sz w:val="15"/>
                <w:szCs w:val="15"/>
              </w:rPr>
            </w:r>
          </w:p>
        </w:tc>
        <w:tc>
          <w:tcPr>
            <w:tcW w:w="271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Arial" w:hAnsi="Arial" w:eastAsia="Arial" w:ascii="Arial"/>
                <w:sz w:val="15"/>
                <w:szCs w:val="15"/>
              </w:rPr>
              <w:jc w:val="center"/>
              <w:spacing w:before="85"/>
              <w:ind w:left="1035" w:right="1084"/>
            </w:pPr>
            <w:r>
              <w:rPr>
                <w:rFonts w:cs="Arial" w:hAnsi="Arial" w:eastAsia="Arial" w:ascii="Arial"/>
                <w:b/>
                <w:color w:val="0000FF"/>
                <w:spacing w:val="0"/>
                <w:w w:val="104"/>
                <w:sz w:val="15"/>
                <w:szCs w:val="15"/>
              </w:rPr>
              <w:t>İ</w:t>
            </w:r>
            <w:r>
              <w:rPr>
                <w:rFonts w:cs="Arial" w:hAnsi="Arial" w:eastAsia="Arial" w:ascii="Arial"/>
                <w:b/>
                <w:color w:val="0000FF"/>
                <w:spacing w:val="0"/>
                <w:w w:val="104"/>
                <w:sz w:val="15"/>
                <w:szCs w:val="15"/>
              </w:rPr>
              <w:t>MZASI</w:t>
            </w:r>
            <w:r>
              <w:rPr>
                <w:rFonts w:cs="Arial" w:hAnsi="Arial" w:eastAsia="Arial" w:ascii="Arial"/>
                <w:color w:val="000000"/>
                <w:spacing w:val="0"/>
                <w:w w:val="100"/>
                <w:sz w:val="15"/>
                <w:szCs w:val="15"/>
              </w:rPr>
            </w:r>
          </w:p>
        </w:tc>
      </w:tr>
      <w:tr>
        <w:trPr>
          <w:trHeight w:val="449" w:hRule="exact"/>
        </w:trPr>
        <w:tc>
          <w:tcPr>
            <w:tcW w:w="3645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226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1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5"/>
                <w:szCs w:val="15"/>
              </w:rPr>
              <w:t>        </w:t>
            </w:r>
            <w:r>
              <w:rPr>
                <w:rFonts w:cs="Times New Roman" w:hAnsi="Times New Roman" w:eastAsia="Times New Roman" w:ascii="Times New Roman"/>
                <w:b/>
                <w:spacing w:val="21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ÖZNUR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İ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LGÜ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4625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1455"/>
            </w:pP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Fen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Bilimleri/Fen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-18"/>
                <w:w w:val="101"/>
                <w:sz w:val="16"/>
                <w:szCs w:val="16"/>
              </w:rPr>
              <w:t>T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eknoloji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271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/>
        </w:tc>
      </w:tr>
      <w:tr>
        <w:trPr>
          <w:trHeight w:val="449" w:hRule="exact"/>
        </w:trPr>
        <w:tc>
          <w:tcPr>
            <w:tcW w:w="3645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226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2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5"/>
                <w:szCs w:val="15"/>
              </w:rPr>
              <w:t>        </w:t>
            </w:r>
            <w:r>
              <w:rPr>
                <w:rFonts w:cs="Times New Roman" w:hAnsi="Times New Roman" w:eastAsia="Times New Roman" w:ascii="Times New Roman"/>
                <w:b/>
                <w:spacing w:val="21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HÜSEY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İ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2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DÖKMEC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İ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4625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1455"/>
            </w:pP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Fen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Bilimleri/Fen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-18"/>
                <w:w w:val="101"/>
                <w:sz w:val="16"/>
                <w:szCs w:val="16"/>
              </w:rPr>
              <w:t>T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eknoloji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271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/>
        </w:tc>
      </w:tr>
      <w:tr>
        <w:trPr>
          <w:trHeight w:val="449" w:hRule="exact"/>
        </w:trPr>
        <w:tc>
          <w:tcPr>
            <w:tcW w:w="3645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226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3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5"/>
                <w:szCs w:val="15"/>
              </w:rPr>
              <w:t>        </w:t>
            </w:r>
            <w:r>
              <w:rPr>
                <w:rFonts w:cs="Times New Roman" w:hAnsi="Times New Roman" w:eastAsia="Times New Roman" w:ascii="Times New Roman"/>
                <w:b/>
                <w:spacing w:val="21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AHSEN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-12"/>
                <w:w w:val="101"/>
                <w:sz w:val="16"/>
                <w:szCs w:val="16"/>
              </w:rPr>
              <w:t>T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AN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Ş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U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4625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1455"/>
            </w:pP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Fen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Bilimleri/Fen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-18"/>
                <w:w w:val="101"/>
                <w:sz w:val="16"/>
                <w:szCs w:val="16"/>
              </w:rPr>
              <w:t>T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eknoloji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271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/>
        </w:tc>
      </w:tr>
      <w:tr>
        <w:trPr>
          <w:trHeight w:val="436" w:hRule="exact"/>
        </w:trPr>
        <w:tc>
          <w:tcPr>
            <w:tcW w:w="3645" w:type="dxa"/>
            <w:tcBorders>
              <w:top w:val="single" w:sz="8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226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15"/>
                <w:szCs w:val="15"/>
              </w:rPr>
              <w:t>4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5"/>
                <w:szCs w:val="15"/>
              </w:rPr>
              <w:t>        </w:t>
            </w:r>
            <w:r>
              <w:rPr>
                <w:rFonts w:cs="Times New Roman" w:hAnsi="Times New Roman" w:eastAsia="Times New Roman" w:ascii="Times New Roman"/>
                <w:b/>
                <w:spacing w:val="21"/>
                <w:w w:val="100"/>
                <w:sz w:val="15"/>
                <w:szCs w:val="15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E</w:t>
            </w:r>
            <w:r>
              <w:rPr>
                <w:rFonts w:cs="Arial" w:hAnsi="Arial" w:eastAsia="Arial" w:ascii="Arial"/>
                <w:spacing w:val="-12"/>
                <w:w w:val="100"/>
                <w:sz w:val="16"/>
                <w:szCs w:val="16"/>
              </w:rPr>
              <w:t>L</w:t>
            </w:r>
            <w:r>
              <w:rPr>
                <w:rFonts w:cs="Arial" w:hAnsi="Arial" w:eastAsia="Arial" w:ascii="Arial"/>
                <w:spacing w:val="-12"/>
                <w:w w:val="100"/>
                <w:sz w:val="16"/>
                <w:szCs w:val="16"/>
              </w:rPr>
              <w:t>V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PEKER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4625" w:type="dxa"/>
            <w:tcBorders>
              <w:top w:val="single" w:sz="8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15"/>
                <w:szCs w:val="15"/>
              </w:rPr>
              <w:jc w:val="left"/>
              <w:spacing w:before="5" w:lineRule="exact" w:line="140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cs="Arial" w:hAnsi="Arial" w:eastAsia="Arial" w:ascii="Arial"/>
                <w:sz w:val="16"/>
                <w:szCs w:val="16"/>
              </w:rPr>
              <w:jc w:val="left"/>
              <w:ind w:left="1455"/>
            </w:pP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Fen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Bilimleri/Fen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6"/>
                <w:szCs w:val="16"/>
              </w:rPr>
              <w:t> </w:t>
            </w:r>
            <w:r>
              <w:rPr>
                <w:rFonts w:cs="Arial" w:hAnsi="Arial" w:eastAsia="Arial" w:ascii="Arial"/>
                <w:spacing w:val="-18"/>
                <w:w w:val="101"/>
                <w:sz w:val="16"/>
                <w:szCs w:val="16"/>
              </w:rPr>
              <w:t>T</w:t>
            </w:r>
            <w:r>
              <w:rPr>
                <w:rFonts w:cs="Arial" w:hAnsi="Arial" w:eastAsia="Arial" w:ascii="Arial"/>
                <w:spacing w:val="0"/>
                <w:w w:val="101"/>
                <w:sz w:val="16"/>
                <w:szCs w:val="16"/>
              </w:rPr>
              <w:t>eknoloji</w:t>
            </w:r>
            <w:r>
              <w:rPr>
                <w:rFonts w:cs="Arial" w:hAnsi="Arial" w:eastAsia="Arial" w:ascii="Arial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2710" w:type="dxa"/>
            <w:tcBorders>
              <w:top w:val="single" w:sz="8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/>
        </w:tc>
      </w:tr>
    </w:tbl>
    <w:sectPr>
      <w:type w:val="continuous"/>
      <w:pgSz w:w="11900" w:h="16820"/>
      <w:pgMar w:top="240" w:bottom="280" w:left="180" w:right="26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292.95pt;margin-top:804.356pt;width:17.9765pt;height:9.36206pt;mso-position-horizontal-relative:page;mso-position-vertical-relative:page;z-index:-366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4"/>
                    <w:szCs w:val="14"/>
                  </w:rPr>
                  <w:jc w:val="left"/>
                  <w:spacing w:before="9"/>
                  <w:ind w:left="40" w:right="-22"/>
                </w:pPr>
                <w:r>
                  <w:rPr>
                    <w:rFonts w:cs="Arial" w:hAnsi="Arial" w:eastAsia="Arial" w:ascii="Arial"/>
                    <w:w w:val="102"/>
                    <w:sz w:val="14"/>
                    <w:szCs w:val="14"/>
                  </w:rPr>
                </w:r>
                <w:r>
                  <w:fldChar w:fldCharType="begin"/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4"/>
                    <w:szCs w:val="14"/>
                  </w:rPr>
                  <w:instrText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spacing w:val="27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0"/>
                    <w:w w:val="100"/>
                    <w:sz w:val="14"/>
                    <w:szCs w:val="14"/>
                  </w:rPr>
                  <w:t>/</w:t>
                </w:r>
                <w:r>
                  <w:rPr>
                    <w:rFonts w:cs="Times New Roman" w:hAnsi="Times New Roman" w:eastAsia="Times New Roman" w:ascii="Times New Roman"/>
                    <w:b/>
                    <w:spacing w:val="6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Arial" w:hAnsi="Arial" w:eastAsia="Arial" w:ascii="Arial"/>
                    <w:spacing w:val="0"/>
                    <w:w w:val="102"/>
                    <w:sz w:val="14"/>
                    <w:szCs w:val="14"/>
                  </w:rPr>
                  <w:t>4</w:t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13.6pt;margin-top:18.2097pt;width:563.35pt;height:10.75pt;mso-position-horizontal-relative:page;mso-position-vertical-relative:page;z-index:-365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17"/>
                    <w:szCs w:val="17"/>
                  </w:rPr>
                  <w:tabs>
                    <w:tab w:pos="11240" w:val="left"/>
                  </w:tabs>
                  <w:jc w:val="left"/>
                  <w:spacing w:before="2"/>
                  <w:ind w:left="20" w:right="-26"/>
                </w:pPr>
                <w:r>
                  <w:rPr>
                    <w:rFonts w:cs="Arial" w:hAnsi="Arial" w:eastAsia="Arial" w:ascii="Arial"/>
                    <w:b/>
                    <w:w w:val="103"/>
                    <w:sz w:val="17"/>
                    <w:szCs w:val="17"/>
                  </w:rPr>
                </w:r>
                <w:r>
                  <w:rPr>
                    <w:rFonts w:cs="Arial" w:hAnsi="Arial" w:eastAsia="Arial" w:ascii="Arial"/>
                    <w:b/>
                    <w:w w:val="103"/>
                    <w:sz w:val="17"/>
                    <w:szCs w:val="17"/>
                    <w:highlight w:val="lightGray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w w:val="100"/>
                    <w:sz w:val="17"/>
                    <w:szCs w:val="17"/>
                    <w:highlight w:val="lightGray"/>
                  </w:rPr>
                  <w:t>                                                                                                      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10"/>
                    <w:w w:val="100"/>
                    <w:sz w:val="17"/>
                    <w:szCs w:val="17"/>
                    <w:highlight w:val="lightGray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10"/>
                    <w:w w:val="100"/>
                    <w:sz w:val="17"/>
                    <w:szCs w:val="17"/>
                    <w:highlight w:val="lightGray"/>
                  </w:rPr>
                </w:r>
                <w:r>
                  <w:rPr>
                    <w:rFonts w:cs="Times New Roman" w:hAnsi="Times New Roman" w:eastAsia="Times New Roman" w:ascii="Times New Roman"/>
                    <w:b/>
                    <w:spacing w:val="-10"/>
                    <w:w w:val="100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0"/>
                    <w:w w:val="102"/>
                    <w:sz w:val="17"/>
                    <w:szCs w:val="17"/>
                    <w:highlight w:val="lightGray"/>
                  </w:rPr>
                  <w:t>KURU</w:t>
                </w:r>
                <w:r>
                  <w:rPr>
                    <w:rFonts w:cs="Arial" w:hAnsi="Arial" w:eastAsia="Arial" w:ascii="Arial"/>
                    <w:b/>
                    <w:spacing w:val="0"/>
                    <w:w w:val="102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  <w:t>L</w:t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-3"/>
                    <w:w w:val="103"/>
                    <w:sz w:val="17"/>
                    <w:szCs w:val="17"/>
                    <w:highlight w:val="lightGray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-3"/>
                    <w:w w:val="103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  <w:t>RAPOR</w:t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  <w:t>DE</w:t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-13"/>
                    <w:w w:val="103"/>
                    <w:sz w:val="17"/>
                    <w:szCs w:val="17"/>
                    <w:highlight w:val="lightGray"/>
                  </w:rPr>
                  <w:t>T</w:t>
                </w:r>
                <w:r>
                  <w:rPr>
                    <w:rFonts w:cs="Arial" w:hAnsi="Arial" w:eastAsia="Arial" w:ascii="Arial"/>
                    <w:b/>
                    <w:spacing w:val="-13"/>
                    <w:w w:val="103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-16"/>
                    <w:w w:val="102"/>
                    <w:sz w:val="17"/>
                    <w:szCs w:val="17"/>
                    <w:highlight w:val="lightGray"/>
                  </w:rPr>
                  <w:t>A</w:t>
                </w:r>
                <w:r>
                  <w:rPr>
                    <w:rFonts w:cs="Arial" w:hAnsi="Arial" w:eastAsia="Arial" w:ascii="Arial"/>
                    <w:b/>
                    <w:spacing w:val="-16"/>
                    <w:w w:val="102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  <w:t>YLARI</w:t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</w:r>
                <w:r>
                  <w:rPr>
                    <w:rFonts w:cs="Arial" w:hAnsi="Arial" w:eastAsia="Arial" w:ascii="Arial"/>
                    <w:b/>
                    <w:spacing w:val="0"/>
                    <w:w w:val="103"/>
                    <w:sz w:val="17"/>
                    <w:szCs w:val="17"/>
                    <w:highlight w:val="lightGray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7"/>
                    <w:szCs w:val="17"/>
                    <w:highlight w:val="lightGray"/>
                  </w:rPr>
                  <w:tab/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7"/>
                    <w:szCs w:val="17"/>
                    <w:highlight w:val="lightGray"/>
                  </w:rPr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17"/>
                    <w:szCs w:val="17"/>
                  </w:rPr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17"/>
                    <w:szCs w:val="17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109.202pt;margin-top:35.5865pt;width:31.2794pt;height:10.1pt;mso-position-horizontal-relative:page;mso-position-vertical-relative:page;z-index:-364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6"/>
                    <w:szCs w:val="16"/>
                  </w:rPr>
                  <w:jc w:val="left"/>
                  <w:spacing w:before="1"/>
                  <w:ind w:left="20" w:right="-24"/>
                </w:pPr>
                <w:r>
                  <w:rPr>
                    <w:rFonts w:cs="Arial" w:hAnsi="Arial" w:eastAsia="Arial" w:ascii="Arial"/>
                    <w:color w:val="FF0000"/>
                    <w:spacing w:val="0"/>
                    <w:w w:val="101"/>
                    <w:sz w:val="16"/>
                    <w:szCs w:val="16"/>
                  </w:rPr>
                  <w:t>105.562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36.95pt;margin-top:35.5865pt;width:85.4639pt;height:10.3431pt;mso-position-horizontal-relative:page;mso-position-vertical-relative:page;z-index:-363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6"/>
                    <w:szCs w:val="16"/>
                  </w:rPr>
                  <w:jc w:val="left"/>
                  <w:spacing w:lineRule="exact" w:line="180"/>
                  <w:ind w:left="20" w:right="-25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position w:val="-1"/>
                    <w:sz w:val="15"/>
                    <w:szCs w:val="15"/>
                  </w:rPr>
                  <w:t>:</w:t>
                </w:r>
                <w:r>
                  <w:rPr>
                    <w:rFonts w:cs="Times New Roman" w:hAnsi="Times New Roman" w:eastAsia="Times New Roman" w:ascii="Times New Roman"/>
                    <w:b/>
                    <w:spacing w:val="33"/>
                    <w:w w:val="100"/>
                    <w:position w:val="-1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08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7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Ş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ubat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9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2018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14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1"/>
                    <w:position w:val="0"/>
                    <w:sz w:val="16"/>
                    <w:szCs w:val="16"/>
                  </w:rPr>
                  <w:t>15:00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position w:val="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13.6pt;margin-top:36.1295pt;width:53.8946pt;height:9.8pt;mso-position-horizontal-relative:page;mso-position-vertical-relative:page;z-index:-362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5"/>
                    <w:szCs w:val="15"/>
                  </w:rPr>
                  <w:jc w:val="left"/>
                  <w:spacing w:before="5"/>
                  <w:ind w:left="20" w:right="-23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sz w:val="15"/>
                    <w:szCs w:val="15"/>
                  </w:rPr>
                  <w:t>KURUL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5"/>
                    <w:w w:val="100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NOSU</w:t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5"/>
                    <w:szCs w:val="15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101.45pt;margin-top:36.2097pt;width:4.91382pt;height:10.75pt;mso-position-horizontal-relative:page;mso-position-vertical-relative:page;z-index:-361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7"/>
                    <w:szCs w:val="17"/>
                  </w:rPr>
                  <w:jc w:val="left"/>
                  <w:spacing w:before="2"/>
                  <w:ind w:left="20" w:right="-26"/>
                </w:pPr>
                <w:r>
                  <w:rPr>
                    <w:rFonts w:cs="Arial" w:hAnsi="Arial" w:eastAsia="Arial" w:ascii="Arial"/>
                    <w:b/>
                    <w:spacing w:val="0"/>
                    <w:w w:val="102"/>
                    <w:sz w:val="17"/>
                    <w:szCs w:val="17"/>
                  </w:rPr>
                  <w:t>:</w:t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7"/>
                    <w:szCs w:val="17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316.95pt;margin-top:36.1295pt;width:56.8015pt;height:9.8pt;mso-position-horizontal-relative:page;mso-position-vertical-relative:page;z-index:-360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5"/>
                    <w:szCs w:val="15"/>
                  </w:rPr>
                  <w:jc w:val="left"/>
                  <w:spacing w:before="5"/>
                  <w:ind w:left="20" w:right="-23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sz w:val="15"/>
                    <w:szCs w:val="15"/>
                  </w:rPr>
                  <w:t>KURUL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5"/>
                    <w:w w:val="100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-11"/>
                    <w:w w:val="104"/>
                    <w:sz w:val="15"/>
                    <w:szCs w:val="15"/>
                  </w:rPr>
                  <w:t>T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AR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İ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H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İ</w:t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5"/>
                    <w:szCs w:val="15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101.45pt;margin-top:53.5365pt;width:180.339pt;height:20.3pt;mso-position-horizontal-relative:page;mso-position-vertical-relative:page;z-index:-359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6"/>
                    <w:szCs w:val="16"/>
                  </w:rPr>
                  <w:jc w:val="left"/>
                  <w:spacing w:before="1"/>
                  <w:ind w:left="20" w:right="-28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position w:val="-2"/>
                    <w:sz w:val="17"/>
                    <w:szCs w:val="17"/>
                  </w:rPr>
                  <w:t>: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0"/>
                    <w:w w:val="100"/>
                    <w:position w:val="-2"/>
                    <w:sz w:val="17"/>
                    <w:szCs w:val="17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Zümre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10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Ö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ğ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retmenler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14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Kurulu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10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(Fen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8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0"/>
                    <w:position w:val="0"/>
                    <w:sz w:val="16"/>
                    <w:szCs w:val="16"/>
                  </w:rPr>
                  <w:t>Bilimleri/Fen</w:t>
                </w:r>
                <w:r>
                  <w:rPr>
                    <w:rFonts w:cs="Times New Roman" w:hAnsi="Times New Roman" w:eastAsia="Times New Roman" w:ascii="Times New Roman"/>
                    <w:color w:val="FF0000"/>
                    <w:spacing w:val="14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1"/>
                    <w:position w:val="0"/>
                    <w:sz w:val="16"/>
                    <w:szCs w:val="16"/>
                  </w:rPr>
                  <w:t>ve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position w:val="0"/>
                    <w:sz w:val="16"/>
                    <w:szCs w:val="16"/>
                  </w:rPr>
                </w:r>
              </w:p>
              <w:p>
                <w:pPr>
                  <w:rPr>
                    <w:rFonts w:cs="Arial" w:hAnsi="Arial" w:eastAsia="Arial" w:ascii="Arial"/>
                    <w:sz w:val="16"/>
                    <w:szCs w:val="16"/>
                  </w:rPr>
                  <w:jc w:val="left"/>
                  <w:spacing w:lineRule="exact" w:line="180"/>
                  <w:ind w:left="130"/>
                </w:pPr>
                <w:r>
                  <w:rPr>
                    <w:rFonts w:cs="Arial" w:hAnsi="Arial" w:eastAsia="Arial" w:ascii="Arial"/>
                    <w:color w:val="FF0000"/>
                    <w:spacing w:val="-18"/>
                    <w:w w:val="101"/>
                    <w:sz w:val="16"/>
                    <w:szCs w:val="16"/>
                  </w:rPr>
                  <w:t>T</w:t>
                </w:r>
                <w:r>
                  <w:rPr>
                    <w:rFonts w:cs="Arial" w:hAnsi="Arial" w:eastAsia="Arial" w:ascii="Arial"/>
                    <w:color w:val="FF0000"/>
                    <w:spacing w:val="0"/>
                    <w:w w:val="101"/>
                    <w:sz w:val="16"/>
                    <w:szCs w:val="16"/>
                  </w:rPr>
                  <w:t>eknoloji)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36.95pt;margin-top:53.5865pt;width:84.0576pt;height:10.3431pt;mso-position-horizontal-relative:page;mso-position-vertical-relative:page;z-index:-358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6"/>
                    <w:szCs w:val="16"/>
                  </w:rPr>
                  <w:jc w:val="left"/>
                  <w:spacing w:lineRule="exact" w:line="180"/>
                  <w:ind w:left="20" w:right="-25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position w:val="-1"/>
                    <w:sz w:val="15"/>
                    <w:szCs w:val="15"/>
                  </w:rPr>
                  <w:t>:</w:t>
                </w:r>
                <w:r>
                  <w:rPr>
                    <w:rFonts w:cs="Times New Roman" w:hAnsi="Times New Roman" w:eastAsia="Times New Roman" w:ascii="Times New Roman"/>
                    <w:b/>
                    <w:spacing w:val="33"/>
                    <w:w w:val="100"/>
                    <w:position w:val="-1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spacing w:val="0"/>
                    <w:w w:val="100"/>
                    <w:position w:val="0"/>
                    <w:sz w:val="16"/>
                    <w:szCs w:val="16"/>
                  </w:rPr>
                  <w:t>HÜSEY</w:t>
                </w:r>
                <w:r>
                  <w:rPr>
                    <w:rFonts w:cs="Arial" w:hAnsi="Arial" w:eastAsia="Arial" w:ascii="Arial"/>
                    <w:spacing w:val="0"/>
                    <w:w w:val="100"/>
                    <w:position w:val="0"/>
                    <w:sz w:val="16"/>
                    <w:szCs w:val="16"/>
                  </w:rPr>
                  <w:t>İ</w:t>
                </w:r>
                <w:r>
                  <w:rPr>
                    <w:rFonts w:cs="Arial" w:hAnsi="Arial" w:eastAsia="Arial" w:ascii="Arial"/>
                    <w:spacing w:val="0"/>
                    <w:w w:val="100"/>
                    <w:position w:val="0"/>
                    <w:sz w:val="16"/>
                    <w:szCs w:val="16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12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spacing w:val="0"/>
                    <w:w w:val="101"/>
                    <w:position w:val="0"/>
                    <w:sz w:val="16"/>
                    <w:szCs w:val="16"/>
                  </w:rPr>
                  <w:t>DÖKMEC</w:t>
                </w:r>
                <w:r>
                  <w:rPr>
                    <w:rFonts w:cs="Arial" w:hAnsi="Arial" w:eastAsia="Arial" w:ascii="Arial"/>
                    <w:spacing w:val="0"/>
                    <w:w w:val="101"/>
                    <w:position w:val="0"/>
                    <w:sz w:val="16"/>
                    <w:szCs w:val="16"/>
                  </w:rPr>
                  <w:t>İ</w:t>
                </w:r>
                <w:r>
                  <w:rPr>
                    <w:rFonts w:cs="Arial" w:hAnsi="Arial" w:eastAsia="Arial" w:ascii="Arial"/>
                    <w:spacing w:val="0"/>
                    <w:w w:val="100"/>
                    <w:position w:val="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13.6pt;margin-top:54.1295pt;width:44.5425pt;height:9.8pt;mso-position-horizontal-relative:page;mso-position-vertical-relative:page;z-index:-357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5"/>
                    <w:szCs w:val="15"/>
                  </w:rPr>
                  <w:jc w:val="left"/>
                  <w:spacing w:before="5"/>
                  <w:ind w:left="20" w:right="-23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sz w:val="15"/>
                    <w:szCs w:val="15"/>
                  </w:rPr>
                  <w:t>KURUL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0"/>
                    <w:w w:val="100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ADI</w:t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5"/>
                    <w:szCs w:val="15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316.95pt;margin-top:54.1295pt;width:66.8908pt;height:9.8pt;mso-position-horizontal-relative:page;mso-position-vertical-relative:page;z-index:-356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5"/>
                    <w:szCs w:val="15"/>
                  </w:rPr>
                  <w:jc w:val="left"/>
                  <w:spacing w:before="5"/>
                  <w:ind w:left="20" w:right="-23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sz w:val="15"/>
                    <w:szCs w:val="15"/>
                  </w:rPr>
                  <w:t>KURUL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5"/>
                    <w:w w:val="100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BA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Ş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KANI</w:t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5"/>
                    <w:szCs w:val="15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316.95pt;margin-top:72.1295pt;width:64.4039pt;height:9.8pt;mso-position-horizontal-relative:page;mso-position-vertical-relative:page;z-index:-355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5"/>
                    <w:szCs w:val="15"/>
                  </w:rPr>
                  <w:jc w:val="left"/>
                  <w:spacing w:before="5"/>
                  <w:ind w:left="20" w:right="-23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sz w:val="15"/>
                    <w:szCs w:val="15"/>
                  </w:rPr>
                  <w:t>YEDEK</w:t>
                </w:r>
                <w:r>
                  <w:rPr>
                    <w:rFonts w:cs="Times New Roman" w:hAnsi="Times New Roman" w:eastAsia="Times New Roman" w:ascii="Times New Roman"/>
                    <w:b/>
                    <w:spacing w:val="27"/>
                    <w:w w:val="100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BA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Ş</w:t>
                </w:r>
                <w:r>
                  <w:rPr>
                    <w:rFonts w:cs="Arial" w:hAnsi="Arial" w:eastAsia="Arial" w:ascii="Arial"/>
                    <w:b/>
                    <w:spacing w:val="0"/>
                    <w:w w:val="104"/>
                    <w:sz w:val="15"/>
                    <w:szCs w:val="15"/>
                  </w:rPr>
                  <w:t>KAN</w:t>
                </w:r>
                <w:r>
                  <w:rPr>
                    <w:rFonts w:cs="Arial" w:hAnsi="Arial" w:eastAsia="Arial" w:ascii="Arial"/>
                    <w:spacing w:val="0"/>
                    <w:w w:val="100"/>
                    <w:sz w:val="15"/>
                    <w:szCs w:val="15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36.95pt;margin-top:71.5865pt;width:57.9539pt;height:10.3431pt;mso-position-horizontal-relative:page;mso-position-vertical-relative:page;z-index:-354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6"/>
                    <w:szCs w:val="16"/>
                  </w:rPr>
                  <w:jc w:val="left"/>
                  <w:spacing w:lineRule="exact" w:line="180"/>
                  <w:ind w:left="20" w:right="-25"/>
                </w:pPr>
                <w:r>
                  <w:rPr>
                    <w:rFonts w:cs="Arial" w:hAnsi="Arial" w:eastAsia="Arial" w:ascii="Arial"/>
                    <w:b/>
                    <w:spacing w:val="0"/>
                    <w:w w:val="100"/>
                    <w:position w:val="-1"/>
                    <w:sz w:val="15"/>
                    <w:szCs w:val="15"/>
                  </w:rPr>
                  <w:t>:</w:t>
                </w:r>
                <w:r>
                  <w:rPr>
                    <w:rFonts w:cs="Times New Roman" w:hAnsi="Times New Roman" w:eastAsia="Times New Roman" w:ascii="Times New Roman"/>
                    <w:b/>
                    <w:spacing w:val="33"/>
                    <w:w w:val="100"/>
                    <w:position w:val="-1"/>
                    <w:sz w:val="15"/>
                    <w:szCs w:val="15"/>
                  </w:rPr>
                  <w:t> </w:t>
                </w:r>
                <w:r>
                  <w:rPr>
                    <w:rFonts w:cs="Arial" w:hAnsi="Arial" w:eastAsia="Arial" w:ascii="Arial"/>
                    <w:spacing w:val="0"/>
                    <w:w w:val="100"/>
                    <w:position w:val="0"/>
                    <w:sz w:val="16"/>
                    <w:szCs w:val="16"/>
                  </w:rPr>
                  <w:t>ÖZNUR</w:t>
                </w:r>
                <w:r>
                  <w:rPr>
                    <w:rFonts w:cs="Times New Roman" w:hAnsi="Times New Roman" w:eastAsia="Times New Roman" w:ascii="Times New Roman"/>
                    <w:spacing w:val="11"/>
                    <w:w w:val="100"/>
                    <w:position w:val="0"/>
                    <w:sz w:val="16"/>
                    <w:szCs w:val="16"/>
                  </w:rPr>
                  <w:t> </w:t>
                </w:r>
                <w:r>
                  <w:rPr>
                    <w:rFonts w:cs="Arial" w:hAnsi="Arial" w:eastAsia="Arial" w:ascii="Arial"/>
                    <w:spacing w:val="0"/>
                    <w:w w:val="101"/>
                    <w:position w:val="0"/>
                    <w:sz w:val="16"/>
                    <w:szCs w:val="16"/>
                  </w:rPr>
                  <w:t>İ</w:t>
                </w:r>
                <w:r>
                  <w:rPr>
                    <w:rFonts w:cs="Arial" w:hAnsi="Arial" w:eastAsia="Arial" w:ascii="Arial"/>
                    <w:spacing w:val="0"/>
                    <w:w w:val="101"/>
                    <w:position w:val="0"/>
                    <w:sz w:val="16"/>
                    <w:szCs w:val="16"/>
                  </w:rPr>
                  <w:t>LGÜ</w:t>
                </w:r>
                <w:r>
                  <w:rPr>
                    <w:rFonts w:cs="Arial" w:hAnsi="Arial" w:eastAsia="Arial" w:ascii="Arial"/>
                    <w:spacing w:val="0"/>
                    <w:w w:val="100"/>
                    <w:position w:val="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15.9pt;margin-top:89.8683pt;width:115.197pt;height:8.95pt;mso-position-horizontal-relative:page;mso-position-vertical-relative:page;z-index:-353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4"/>
                    <w:szCs w:val="14"/>
                  </w:rPr>
                  <w:jc w:val="left"/>
                  <w:spacing w:before="1"/>
                  <w:ind w:left="20" w:right="-21"/>
                </w:pPr>
                <w:r>
                  <w:rPr>
                    <w:rFonts w:cs="Arial" w:hAnsi="Arial" w:eastAsia="Arial" w:ascii="Arial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SIRA</w:t>
                </w:r>
                <w:r>
                  <w:rPr>
                    <w:rFonts w:cs="Times New Roman" w:hAnsi="Times New Roman" w:eastAsia="Times New Roman" w:ascii="Times New Roman"/>
                    <w:b/>
                    <w:color w:val="0000FF"/>
                    <w:spacing w:val="-4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Arial" w:hAnsi="Arial" w:eastAsia="Arial" w:ascii="Arial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NO</w:t>
                </w:r>
                <w:r>
                  <w:rPr>
                    <w:rFonts w:cs="Times New Roman" w:hAnsi="Times New Roman" w:eastAsia="Times New Roman" w:ascii="Times New Roman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   </w:t>
                </w:r>
                <w:r>
                  <w:rPr>
                    <w:rFonts w:cs="Times New Roman" w:hAnsi="Times New Roman" w:eastAsia="Times New Roman" w:ascii="Times New Roman"/>
                    <w:b/>
                    <w:color w:val="0000FF"/>
                    <w:spacing w:val="25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Arial" w:hAnsi="Arial" w:eastAsia="Arial" w:ascii="Arial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GÜNDEM</w:t>
                </w:r>
                <w:r>
                  <w:rPr>
                    <w:rFonts w:cs="Times New Roman" w:hAnsi="Times New Roman" w:eastAsia="Times New Roman" w:ascii="Times New Roman"/>
                    <w:b/>
                    <w:color w:val="0000FF"/>
                    <w:spacing w:val="-8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Arial" w:hAnsi="Arial" w:eastAsia="Arial" w:ascii="Arial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AÇIKLAMASI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274.95pt;margin-top:89.8683pt;width:50.6419pt;height:8.95pt;mso-position-horizontal-relative:page;mso-position-vertical-relative:page;z-index:-352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14"/>
                    <w:szCs w:val="14"/>
                  </w:rPr>
                  <w:jc w:val="left"/>
                  <w:spacing w:before="1"/>
                  <w:ind w:left="20" w:right="-21"/>
                </w:pPr>
                <w:r>
                  <w:rPr>
                    <w:rFonts w:cs="Arial" w:hAnsi="Arial" w:eastAsia="Arial" w:ascii="Arial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KARAR</w:t>
                </w:r>
                <w:r>
                  <w:rPr>
                    <w:rFonts w:cs="Times New Roman" w:hAnsi="Times New Roman" w:eastAsia="Times New Roman" w:ascii="Times New Roman"/>
                    <w:b/>
                    <w:color w:val="0000FF"/>
                    <w:spacing w:val="-1"/>
                    <w:w w:val="100"/>
                    <w:sz w:val="14"/>
                    <w:szCs w:val="14"/>
                  </w:rPr>
                  <w:t> </w:t>
                </w:r>
                <w:r>
                  <w:rPr>
                    <w:rFonts w:cs="Arial" w:hAnsi="Arial" w:eastAsia="Arial" w:ascii="Arial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METN</w:t>
                </w:r>
                <w:r>
                  <w:rPr>
                    <w:rFonts w:cs="Arial" w:hAnsi="Arial" w:eastAsia="Arial" w:ascii="Arial"/>
                    <w:b/>
                    <w:color w:val="0000FF"/>
                    <w:spacing w:val="0"/>
                    <w:w w:val="100"/>
                    <w:sz w:val="14"/>
                    <w:szCs w:val="14"/>
                  </w:rPr>
                  <w:t>İ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14"/>
                    <w:szCs w:val="1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Relationship Id="rId3" Type="http://schemas.openxmlformats.org/officeDocument/2006/relationships/footer" Target="footer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